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AC25E3">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AC25E3">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AC25E3">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6064D">
            <w:pPr>
              <w:jc w:val="right"/>
              <w:rPr>
                <w:rFonts w:cs="Arial"/>
              </w:rPr>
            </w:pPr>
            <w:r w:rsidRPr="002E571A">
              <w:rPr>
                <w:rFonts w:cs="Arial"/>
                <w:szCs w:val="22"/>
              </w:rPr>
              <w:t xml:space="preserve">Протокол  № </w:t>
            </w:r>
            <w:r w:rsidR="0056064D">
              <w:rPr>
                <w:rFonts w:cs="Arial"/>
                <w:szCs w:val="22"/>
              </w:rPr>
              <w:t>90</w:t>
            </w:r>
          </w:p>
        </w:tc>
      </w:tr>
      <w:tr w:rsidR="00DE7BED" w:rsidRPr="002E571A" w:rsidTr="00AC25E3">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6064D">
            <w:pPr>
              <w:jc w:val="right"/>
              <w:rPr>
                <w:rFonts w:cs="Arial"/>
              </w:rPr>
            </w:pPr>
            <w:r w:rsidRPr="002E571A">
              <w:rPr>
                <w:rFonts w:cs="Arial"/>
                <w:szCs w:val="22"/>
              </w:rPr>
              <w:t>«</w:t>
            </w:r>
            <w:r w:rsidR="0056064D">
              <w:rPr>
                <w:rFonts w:cs="Arial"/>
                <w:szCs w:val="22"/>
              </w:rPr>
              <w:t xml:space="preserve"> 30 </w:t>
            </w:r>
            <w:r w:rsidRPr="002E571A">
              <w:rPr>
                <w:rFonts w:cs="Arial"/>
                <w:szCs w:val="22"/>
              </w:rPr>
              <w:t xml:space="preserve">» </w:t>
            </w:r>
            <w:r w:rsidR="0056064D">
              <w:rPr>
                <w:rFonts w:cs="Arial"/>
                <w:szCs w:val="22"/>
              </w:rPr>
              <w:t>мая</w:t>
            </w:r>
            <w:r w:rsidRPr="002E571A">
              <w:rPr>
                <w:rFonts w:cs="Arial"/>
                <w:szCs w:val="22"/>
              </w:rPr>
              <w:t xml:space="preserve">  </w:t>
            </w:r>
            <w:r w:rsidR="0056064D">
              <w:rPr>
                <w:rFonts w:cs="Arial"/>
                <w:szCs w:val="22"/>
              </w:rPr>
              <w:t>2016</w:t>
            </w:r>
            <w:r w:rsidRPr="002E571A">
              <w:rPr>
                <w:rFonts w:cs="Arial"/>
                <w:szCs w:val="22"/>
              </w:rPr>
              <w:t xml:space="preserve"> г.</w:t>
            </w:r>
          </w:p>
        </w:tc>
      </w:tr>
    </w:tbl>
    <w:p w:rsidR="00DE7BED" w:rsidRPr="00990104" w:rsidRDefault="00DE7BED" w:rsidP="00DE7BED">
      <w:pPr>
        <w:rPr>
          <w:rFonts w:cs="Arial"/>
          <w:b/>
          <w:vanish/>
          <w:szCs w:val="22"/>
        </w:rPr>
      </w:pPr>
    </w:p>
    <w:p w:rsidR="00DE7BED" w:rsidRPr="00990104" w:rsidRDefault="00A03AA2" w:rsidP="00DE7BED">
      <w:pPr>
        <w:rPr>
          <w:rFonts w:cs="Arial"/>
          <w:b/>
          <w:szCs w:val="22"/>
        </w:rPr>
      </w:pPr>
      <w:r w:rsidRPr="00990104">
        <w:rPr>
          <w:rFonts w:cs="Arial"/>
          <w:b/>
          <w:szCs w:val="22"/>
        </w:rPr>
        <w:t>ПДО №</w:t>
      </w:r>
      <w:r w:rsidR="00CB5DBF" w:rsidRPr="00990104">
        <w:rPr>
          <w:rFonts w:cs="Arial"/>
          <w:b/>
          <w:szCs w:val="22"/>
        </w:rPr>
        <w:t>155</w:t>
      </w:r>
      <w:r w:rsidRPr="00990104">
        <w:rPr>
          <w:rFonts w:cs="Arial"/>
          <w:b/>
          <w:szCs w:val="22"/>
        </w:rPr>
        <w:t>-КР-201</w:t>
      </w:r>
      <w:r w:rsidR="00AD52B4" w:rsidRPr="00990104">
        <w:rPr>
          <w:rFonts w:cs="Arial"/>
          <w:b/>
          <w:szCs w:val="22"/>
        </w:rPr>
        <w:t>6</w:t>
      </w:r>
      <w:r w:rsidRPr="00990104">
        <w:rPr>
          <w:rFonts w:cs="Arial"/>
          <w:b/>
          <w:szCs w:val="22"/>
        </w:rPr>
        <w:t xml:space="preserve"> от </w:t>
      </w:r>
      <w:r w:rsidR="00990104" w:rsidRPr="00990104">
        <w:rPr>
          <w:rFonts w:cs="Arial"/>
          <w:b/>
          <w:szCs w:val="22"/>
        </w:rPr>
        <w:t>30.05.16</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00DD6177" w:rsidRPr="001A0526">
        <w:rPr>
          <w:b/>
        </w:rPr>
        <w:t>проведение технических мероприятий по проверке электрических параметров автоматических выключателей, определение необходимости их замены или ремонта с последующим его выполнением</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2E571A">
        <w:t xml:space="preserve">Если участник закупки откажется от участия в коммерческих </w:t>
      </w:r>
      <w:r w:rsidRPr="002E571A">
        <w:lastRenderedPageBreak/>
        <w:t>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0397B">
        <w:rPr>
          <w:rFonts w:cs="Arial"/>
          <w:szCs w:val="22"/>
        </w:rPr>
        <w:t xml:space="preserve">до </w:t>
      </w:r>
      <w:r w:rsidR="00174481" w:rsidRPr="00790AFF">
        <w:rPr>
          <w:rFonts w:cs="Arial"/>
          <w:b/>
          <w:szCs w:val="22"/>
        </w:rPr>
        <w:t>30</w:t>
      </w:r>
      <w:r w:rsidR="00230908" w:rsidRPr="00790AFF">
        <w:rPr>
          <w:rFonts w:cs="Arial"/>
          <w:b/>
          <w:szCs w:val="22"/>
        </w:rPr>
        <w:t xml:space="preserve"> </w:t>
      </w:r>
      <w:r w:rsidR="00DD6177">
        <w:rPr>
          <w:rFonts w:cs="Arial"/>
          <w:b/>
          <w:szCs w:val="22"/>
        </w:rPr>
        <w:t>июля</w:t>
      </w:r>
      <w:r w:rsidR="00230908" w:rsidRPr="00790AFF">
        <w:rPr>
          <w:rFonts w:cs="Arial"/>
          <w:b/>
          <w:szCs w:val="22"/>
        </w:rPr>
        <w:t xml:space="preserve"> 201</w:t>
      </w:r>
      <w:r w:rsidR="00BF5778" w:rsidRPr="00790AFF">
        <w:rPr>
          <w:rFonts w:cs="Arial"/>
          <w:b/>
          <w:szCs w:val="22"/>
        </w:rPr>
        <w:t>6</w:t>
      </w:r>
      <w:r w:rsidR="00230908" w:rsidRPr="00790AFF">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990104">
      <w:pPr>
        <w:pStyle w:val="a6"/>
        <w:numPr>
          <w:ilvl w:val="0"/>
          <w:numId w:val="2"/>
        </w:numPr>
        <w:tabs>
          <w:tab w:val="left" w:pos="1418"/>
        </w:tabs>
        <w:spacing w:before="60"/>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7558FE" w:rsidRDefault="00DE7BED" w:rsidP="00990104">
      <w:pPr>
        <w:pStyle w:val="a6"/>
        <w:numPr>
          <w:ilvl w:val="0"/>
          <w:numId w:val="2"/>
        </w:numPr>
        <w:tabs>
          <w:tab w:val="left" w:pos="1418"/>
        </w:tabs>
        <w:spacing w:before="60"/>
        <w:ind w:left="1418" w:hanging="341"/>
        <w:contextualSpacing w:val="0"/>
        <w:jc w:val="both"/>
        <w:rPr>
          <w:rFonts w:cs="Arial"/>
          <w:szCs w:val="22"/>
        </w:rPr>
      </w:pPr>
      <w:r w:rsidRPr="007558FE">
        <w:rPr>
          <w:rFonts w:cs="Arial"/>
          <w:szCs w:val="22"/>
        </w:rPr>
        <w:t>Подписанный проект договора, без указания информации о стоимости</w:t>
      </w:r>
      <w:r w:rsidR="00C70643" w:rsidRPr="007558FE">
        <w:rPr>
          <w:rFonts w:cs="Arial"/>
          <w:szCs w:val="22"/>
        </w:rPr>
        <w:t xml:space="preserve"> (в том числе в </w:t>
      </w:r>
      <w:r w:rsidR="00613DB6" w:rsidRPr="007558FE">
        <w:rPr>
          <w:rFonts w:cs="Arial"/>
          <w:szCs w:val="22"/>
        </w:rPr>
        <w:t xml:space="preserve">п.3.1, 3.3 Договора, </w:t>
      </w:r>
      <w:r w:rsidR="00C70643" w:rsidRPr="007558FE">
        <w:rPr>
          <w:rFonts w:cs="Arial"/>
          <w:szCs w:val="22"/>
        </w:rPr>
        <w:t>Приложени</w:t>
      </w:r>
      <w:r w:rsidR="007558FE" w:rsidRPr="007558FE">
        <w:rPr>
          <w:rFonts w:cs="Arial"/>
          <w:szCs w:val="22"/>
        </w:rPr>
        <w:t>и</w:t>
      </w:r>
      <w:r w:rsidR="00C70643" w:rsidRPr="007558FE">
        <w:rPr>
          <w:rFonts w:cs="Arial"/>
          <w:szCs w:val="22"/>
        </w:rPr>
        <w:t xml:space="preserve"> №1 к договору</w:t>
      </w:r>
      <w:r w:rsidR="007558FE" w:rsidRPr="007558FE">
        <w:rPr>
          <w:rFonts w:cs="Arial"/>
          <w:szCs w:val="22"/>
        </w:rPr>
        <w:t>, сметах</w:t>
      </w:r>
      <w:r w:rsidR="00C70643" w:rsidRPr="007558FE">
        <w:rPr>
          <w:rFonts w:cs="Arial"/>
          <w:szCs w:val="22"/>
        </w:rPr>
        <w:t>)</w:t>
      </w:r>
      <w:r w:rsidRPr="007558FE">
        <w:rPr>
          <w:rFonts w:cs="Arial"/>
          <w:szCs w:val="22"/>
        </w:rPr>
        <w:t>;</w:t>
      </w:r>
    </w:p>
    <w:p w:rsidR="00DE7BED" w:rsidRPr="00A468DE" w:rsidRDefault="00DE7BED" w:rsidP="00990104">
      <w:pPr>
        <w:pStyle w:val="a6"/>
        <w:numPr>
          <w:ilvl w:val="0"/>
          <w:numId w:val="2"/>
        </w:numPr>
        <w:tabs>
          <w:tab w:val="left" w:pos="1418"/>
        </w:tabs>
        <w:spacing w:before="60"/>
        <w:ind w:left="1418" w:hanging="341"/>
        <w:contextualSpacing w:val="0"/>
        <w:jc w:val="both"/>
        <w:rPr>
          <w:rFonts w:cs="Arial"/>
          <w:szCs w:val="22"/>
        </w:rPr>
      </w:pPr>
      <w:r w:rsidRPr="00A468DE">
        <w:rPr>
          <w:rFonts w:cs="Arial"/>
          <w:szCs w:val="22"/>
        </w:rPr>
        <w:t xml:space="preserve">Перечень аффилированных организаций (форма </w:t>
      </w:r>
      <w:r w:rsidR="0006495D" w:rsidRPr="00A468DE">
        <w:rPr>
          <w:rFonts w:cs="Arial"/>
          <w:szCs w:val="22"/>
        </w:rPr>
        <w:t>6</w:t>
      </w:r>
      <w:r w:rsidRPr="00A468DE">
        <w:rPr>
          <w:rFonts w:cs="Arial"/>
          <w:szCs w:val="22"/>
        </w:rPr>
        <w:t>, подписанная уполномоченным лицом и заверенная печатью участника закупки);</w:t>
      </w:r>
    </w:p>
    <w:p w:rsidR="00911C30" w:rsidRPr="00A33EED" w:rsidRDefault="00911C30" w:rsidP="00990104">
      <w:pPr>
        <w:pStyle w:val="a6"/>
        <w:numPr>
          <w:ilvl w:val="0"/>
          <w:numId w:val="2"/>
        </w:numPr>
        <w:tabs>
          <w:tab w:val="left" w:pos="1418"/>
        </w:tabs>
        <w:spacing w:before="60"/>
        <w:ind w:left="1418" w:hanging="341"/>
        <w:contextualSpacing w:val="0"/>
        <w:jc w:val="both"/>
        <w:rPr>
          <w:rFonts w:cs="Arial"/>
          <w:szCs w:val="22"/>
        </w:rPr>
      </w:pPr>
      <w:r w:rsidRPr="00A33EED">
        <w:rPr>
          <w:rFonts w:cs="Arial"/>
          <w:szCs w:val="22"/>
        </w:rPr>
        <w:t xml:space="preserve">Справка об опыте работы за последние 3 года, за подписью руководителя организации (Форма </w:t>
      </w:r>
      <w:r w:rsidR="009A48A3" w:rsidRPr="00A33EED">
        <w:rPr>
          <w:rFonts w:cs="Arial"/>
          <w:szCs w:val="22"/>
        </w:rPr>
        <w:t>7</w:t>
      </w:r>
      <w:r w:rsidR="002B2AE0" w:rsidRPr="00A33EED">
        <w:rPr>
          <w:rFonts w:cs="Arial"/>
          <w:szCs w:val="22"/>
        </w:rPr>
        <w:t>)</w:t>
      </w:r>
      <w:r w:rsidRPr="00A33EED">
        <w:rPr>
          <w:rFonts w:cs="Arial"/>
          <w:szCs w:val="22"/>
        </w:rPr>
        <w:t>;</w:t>
      </w:r>
    </w:p>
    <w:p w:rsidR="00911C30" w:rsidRPr="00D74BE8" w:rsidRDefault="00A33EED" w:rsidP="00990104">
      <w:pPr>
        <w:pStyle w:val="a6"/>
        <w:numPr>
          <w:ilvl w:val="0"/>
          <w:numId w:val="2"/>
        </w:numPr>
        <w:tabs>
          <w:tab w:val="left" w:pos="1418"/>
        </w:tabs>
        <w:spacing w:before="60"/>
        <w:ind w:left="1418" w:hanging="341"/>
        <w:contextualSpacing w:val="0"/>
        <w:jc w:val="both"/>
        <w:rPr>
          <w:rFonts w:cs="Arial"/>
          <w:szCs w:val="22"/>
        </w:rPr>
      </w:pPr>
      <w:r w:rsidRPr="000A135C">
        <w:rPr>
          <w:szCs w:val="22"/>
        </w:rPr>
        <w:t>Копи</w:t>
      </w:r>
      <w:r>
        <w:rPr>
          <w:szCs w:val="22"/>
        </w:rPr>
        <w:t>я</w:t>
      </w:r>
      <w:r w:rsidRPr="000A135C">
        <w:rPr>
          <w:szCs w:val="22"/>
        </w:rPr>
        <w:t xml:space="preserve"> Свидетельства о допуске к определенным видам работ, выданного </w:t>
      </w:r>
      <w:r w:rsidRPr="00D74BE8">
        <w:rPr>
          <w:szCs w:val="22"/>
        </w:rPr>
        <w:t>участнику закупки</w:t>
      </w:r>
      <w:r w:rsidR="00911C30" w:rsidRPr="00D74BE8">
        <w:rPr>
          <w:rFonts w:cs="Arial"/>
          <w:szCs w:val="22"/>
        </w:rPr>
        <w:t>;</w:t>
      </w:r>
    </w:p>
    <w:p w:rsidR="00911C30" w:rsidRPr="00D74BE8" w:rsidRDefault="00911C30" w:rsidP="00990104">
      <w:pPr>
        <w:pStyle w:val="a6"/>
        <w:numPr>
          <w:ilvl w:val="0"/>
          <w:numId w:val="2"/>
        </w:numPr>
        <w:tabs>
          <w:tab w:val="left" w:pos="1418"/>
        </w:tabs>
        <w:spacing w:before="60"/>
        <w:ind w:left="1418" w:hanging="341"/>
        <w:contextualSpacing w:val="0"/>
        <w:jc w:val="both"/>
        <w:rPr>
          <w:rFonts w:cs="Arial"/>
          <w:szCs w:val="22"/>
        </w:rPr>
      </w:pPr>
      <w:proofErr w:type="gramStart"/>
      <w:r w:rsidRPr="00D74BE8">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D74BE8">
        <w:rPr>
          <w:rFonts w:cs="Arial"/>
          <w:szCs w:val="22"/>
        </w:rPr>
        <w:t>8</w:t>
      </w:r>
      <w:r w:rsidRPr="00D74BE8">
        <w:rPr>
          <w:rFonts w:cs="Arial"/>
          <w:szCs w:val="22"/>
        </w:rPr>
        <w:t>)</w:t>
      </w:r>
      <w:r w:rsidR="00D74BE8" w:rsidRPr="00D74BE8">
        <w:rPr>
          <w:rFonts w:cs="Arial"/>
          <w:szCs w:val="22"/>
        </w:rPr>
        <w:t>.</w:t>
      </w:r>
      <w:proofErr w:type="gramEnd"/>
      <w:r w:rsidR="00D74BE8" w:rsidRPr="00D74BE8">
        <w:rPr>
          <w:rFonts w:cs="Arial"/>
          <w:szCs w:val="22"/>
        </w:rPr>
        <w:t xml:space="preserve"> Копии аттестатов (дипломов)</w:t>
      </w:r>
      <w:r w:rsidRPr="00D74BE8">
        <w:rPr>
          <w:rFonts w:cs="Arial"/>
          <w:szCs w:val="22"/>
        </w:rPr>
        <w:t>;</w:t>
      </w:r>
    </w:p>
    <w:p w:rsidR="00911C30" w:rsidRPr="004A2BB5" w:rsidRDefault="006032DE" w:rsidP="00990104">
      <w:pPr>
        <w:pStyle w:val="a6"/>
        <w:numPr>
          <w:ilvl w:val="0"/>
          <w:numId w:val="2"/>
        </w:numPr>
        <w:tabs>
          <w:tab w:val="left" w:pos="1418"/>
        </w:tabs>
        <w:spacing w:before="60"/>
        <w:ind w:left="1418" w:hanging="341"/>
        <w:contextualSpacing w:val="0"/>
        <w:jc w:val="both"/>
        <w:rPr>
          <w:szCs w:val="22"/>
        </w:rPr>
      </w:pPr>
      <w:r w:rsidRPr="004A2BB5">
        <w:rPr>
          <w:szCs w:val="22"/>
        </w:rPr>
        <w:t>Двухсторонние к</w:t>
      </w:r>
      <w:r w:rsidR="003F583D" w:rsidRPr="004A2BB5">
        <w:rPr>
          <w:szCs w:val="22"/>
        </w:rPr>
        <w:t xml:space="preserve">опии свидетельств и протоколов комиссий об аттестации </w:t>
      </w:r>
      <w:r w:rsidR="00911C30" w:rsidRPr="004A2BB5">
        <w:rPr>
          <w:szCs w:val="22"/>
        </w:rPr>
        <w:t>в области промышленной безопасности, необходимые для осуществления деятельности на опасных производственных объектах</w:t>
      </w:r>
      <w:r w:rsidRPr="004A2BB5">
        <w:rPr>
          <w:szCs w:val="22"/>
        </w:rPr>
        <w:t xml:space="preserve"> (</w:t>
      </w:r>
      <w:r w:rsidR="004A2BB5" w:rsidRPr="004A2BB5">
        <w:rPr>
          <w:szCs w:val="22"/>
        </w:rPr>
        <w:t>категорий А</w:t>
      </w:r>
      <w:proofErr w:type="gramStart"/>
      <w:r w:rsidR="004A2BB5" w:rsidRPr="004A2BB5">
        <w:rPr>
          <w:szCs w:val="22"/>
        </w:rPr>
        <w:t>1</w:t>
      </w:r>
      <w:proofErr w:type="gramEnd"/>
      <w:r w:rsidR="004A2BB5" w:rsidRPr="004A2BB5">
        <w:rPr>
          <w:szCs w:val="22"/>
        </w:rPr>
        <w:t>, Б1.2, Б1.16</w:t>
      </w:r>
      <w:r w:rsidRPr="004A2BB5">
        <w:rPr>
          <w:szCs w:val="22"/>
        </w:rPr>
        <w:t>)</w:t>
      </w:r>
      <w:r w:rsidR="00911C30" w:rsidRPr="004A2BB5">
        <w:rPr>
          <w:szCs w:val="22"/>
        </w:rPr>
        <w:t>;</w:t>
      </w:r>
    </w:p>
    <w:p w:rsidR="00911C30" w:rsidRPr="004A2BB5" w:rsidRDefault="009A48A3"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szCs w:val="22"/>
        </w:rPr>
        <w:t>Справка о наличии производственных мощностей</w:t>
      </w:r>
      <w:r w:rsidR="00911C30" w:rsidRPr="004A2BB5">
        <w:rPr>
          <w:rFonts w:cs="Arial"/>
          <w:szCs w:val="22"/>
        </w:rPr>
        <w:t xml:space="preserve"> (Форма </w:t>
      </w:r>
      <w:r w:rsidRPr="004A2BB5">
        <w:rPr>
          <w:rFonts w:cs="Arial"/>
          <w:szCs w:val="22"/>
        </w:rPr>
        <w:t>9</w:t>
      </w:r>
      <w:r w:rsidR="00911C30" w:rsidRPr="004A2BB5">
        <w:rPr>
          <w:rFonts w:cs="Arial"/>
          <w:szCs w:val="22"/>
        </w:rPr>
        <w:t>);</w:t>
      </w:r>
    </w:p>
    <w:p w:rsidR="00911C30" w:rsidRPr="00A468DE" w:rsidRDefault="00911C30" w:rsidP="00990104">
      <w:pPr>
        <w:pStyle w:val="a6"/>
        <w:numPr>
          <w:ilvl w:val="0"/>
          <w:numId w:val="2"/>
        </w:numPr>
        <w:tabs>
          <w:tab w:val="left" w:pos="1418"/>
        </w:tabs>
        <w:spacing w:before="60"/>
        <w:ind w:left="1418" w:hanging="341"/>
        <w:contextualSpacing w:val="0"/>
        <w:jc w:val="both"/>
        <w:rPr>
          <w:rFonts w:cs="Arial"/>
          <w:szCs w:val="22"/>
        </w:rPr>
      </w:pPr>
      <w:r w:rsidRPr="00A468DE">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4A2BB5" w:rsidRDefault="00911C30" w:rsidP="00990104">
      <w:pPr>
        <w:pStyle w:val="a6"/>
        <w:numPr>
          <w:ilvl w:val="0"/>
          <w:numId w:val="2"/>
        </w:numPr>
        <w:tabs>
          <w:tab w:val="left" w:pos="1418"/>
        </w:tabs>
        <w:spacing w:before="60"/>
        <w:ind w:left="1418" w:hanging="341"/>
        <w:contextualSpacing w:val="0"/>
        <w:jc w:val="both"/>
        <w:rPr>
          <w:rFonts w:cs="Arial"/>
          <w:szCs w:val="22"/>
        </w:rPr>
      </w:pPr>
      <w:proofErr w:type="gramStart"/>
      <w:r w:rsidRPr="004A2BB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4A2BB5">
        <w:rPr>
          <w:rFonts w:cs="Arial"/>
          <w:szCs w:val="22"/>
        </w:rPr>
        <w:t xml:space="preserve"> связи с существенными нарушениями его условий;</w:t>
      </w:r>
    </w:p>
    <w:p w:rsidR="00113098" w:rsidRPr="004A2BB5" w:rsidRDefault="00113098"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szCs w:val="22"/>
        </w:rPr>
        <w:t>Письмо (в свободной форме) за подписью руководителя организации об отсутствии</w:t>
      </w:r>
      <w:r w:rsidRPr="004A2BB5">
        <w:rPr>
          <w:szCs w:val="22"/>
        </w:rPr>
        <w:t xml:space="preserve"> на дату публикации ПДО неурегулированных претензий со стороны ОАО «Славнефть-ЯНОС»;</w:t>
      </w:r>
    </w:p>
    <w:p w:rsidR="00DE7BED" w:rsidRPr="004A2BB5" w:rsidRDefault="00DE7BED"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4A2BB5">
        <w:rPr>
          <w:rFonts w:cs="Arial"/>
          <w:szCs w:val="22"/>
        </w:rPr>
        <w:t>менее 4 (ч</w:t>
      </w:r>
      <w:r w:rsidRPr="004A2BB5">
        <w:rPr>
          <w:rFonts w:cs="Arial"/>
          <w:szCs w:val="22"/>
        </w:rPr>
        <w:t>етырех) месяцев после даты окончания приема оферт;</w:t>
      </w:r>
    </w:p>
    <w:p w:rsidR="00DE7BED" w:rsidRPr="004A2BB5" w:rsidRDefault="00DE7BED"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rPr>
        <w:lastRenderedPageBreak/>
        <w:t xml:space="preserve">Опись документов технической части оферты </w:t>
      </w:r>
      <w:r w:rsidRPr="004A2BB5">
        <w:rPr>
          <w:rFonts w:cs="Arial"/>
          <w:szCs w:val="22"/>
        </w:rPr>
        <w:t>(подписанная уполномоченным лицом и заверенная печатью участника закупки)</w:t>
      </w:r>
      <w:r w:rsidR="006831FE" w:rsidRPr="004A2BB5">
        <w:rPr>
          <w:rFonts w:cs="Arial"/>
        </w:rPr>
        <w:t>.</w:t>
      </w:r>
    </w:p>
    <w:p w:rsidR="00DE7BED" w:rsidRPr="006831FE" w:rsidRDefault="00DE7BED" w:rsidP="00990104">
      <w:pPr>
        <w:spacing w:before="60"/>
        <w:ind w:firstLine="720"/>
        <w:jc w:val="both"/>
        <w:rPr>
          <w:rFonts w:cs="Arial"/>
          <w:szCs w:val="22"/>
        </w:rPr>
      </w:pPr>
      <w:r w:rsidRPr="006831FE">
        <w:rPr>
          <w:rFonts w:cs="Arial"/>
          <w:szCs w:val="22"/>
        </w:rPr>
        <w:t>коммерческая часть:</w:t>
      </w:r>
    </w:p>
    <w:p w:rsidR="00DE7BED" w:rsidRPr="0042071D" w:rsidRDefault="00DE7BED" w:rsidP="00990104">
      <w:pPr>
        <w:pStyle w:val="a6"/>
        <w:numPr>
          <w:ilvl w:val="0"/>
          <w:numId w:val="2"/>
        </w:numPr>
        <w:tabs>
          <w:tab w:val="left" w:pos="1418"/>
        </w:tabs>
        <w:spacing w:before="60"/>
        <w:ind w:left="1418" w:hanging="341"/>
        <w:contextualSpacing w:val="0"/>
        <w:jc w:val="both"/>
        <w:rPr>
          <w:rFonts w:cs="Arial"/>
          <w:szCs w:val="22"/>
        </w:rPr>
      </w:pPr>
      <w:r w:rsidRPr="0042071D">
        <w:rPr>
          <w:rFonts w:cs="Arial"/>
          <w:szCs w:val="22"/>
        </w:rPr>
        <w:t xml:space="preserve">Предложение о заключении договора с указанием цен, стоимости </w:t>
      </w:r>
      <w:r w:rsidR="00D71C19" w:rsidRPr="0042071D">
        <w:rPr>
          <w:rFonts w:cs="Arial"/>
          <w:szCs w:val="22"/>
        </w:rPr>
        <w:t>(Ф</w:t>
      </w:r>
      <w:r w:rsidRPr="0042071D">
        <w:rPr>
          <w:rFonts w:cs="Arial"/>
          <w:szCs w:val="22"/>
        </w:rPr>
        <w:t xml:space="preserve">орма </w:t>
      </w:r>
      <w:r w:rsidR="006831FE" w:rsidRPr="0042071D">
        <w:rPr>
          <w:rFonts w:cs="Arial"/>
          <w:szCs w:val="22"/>
        </w:rPr>
        <w:t>5</w:t>
      </w:r>
      <w:r w:rsidRPr="0042071D">
        <w:rPr>
          <w:rFonts w:cs="Arial"/>
          <w:szCs w:val="22"/>
        </w:rPr>
        <w:t>, подписанная уполномоченным лицом и заверенная печатью участника закупки);</w:t>
      </w:r>
    </w:p>
    <w:p w:rsidR="00DE7BED" w:rsidRPr="0042071D" w:rsidRDefault="0087067B" w:rsidP="00990104">
      <w:pPr>
        <w:pStyle w:val="a6"/>
        <w:numPr>
          <w:ilvl w:val="0"/>
          <w:numId w:val="2"/>
        </w:numPr>
        <w:tabs>
          <w:tab w:val="left" w:pos="1418"/>
        </w:tabs>
        <w:spacing w:before="60"/>
        <w:ind w:left="1418" w:hanging="341"/>
        <w:contextualSpacing w:val="0"/>
        <w:jc w:val="both"/>
        <w:rPr>
          <w:rFonts w:cs="Arial"/>
          <w:szCs w:val="22"/>
        </w:rPr>
      </w:pPr>
      <w:r w:rsidRPr="0042071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42071D">
        <w:rPr>
          <w:rFonts w:cs="Arial"/>
          <w:szCs w:val="22"/>
        </w:rPr>
        <w:t>(Форма 3</w:t>
      </w:r>
      <w:r w:rsidRPr="0042071D">
        <w:rPr>
          <w:rFonts w:cs="Arial"/>
          <w:szCs w:val="22"/>
        </w:rPr>
        <w:t>);</w:t>
      </w:r>
    </w:p>
    <w:p w:rsidR="00DE7BED" w:rsidRPr="0042071D" w:rsidRDefault="00DE7BED" w:rsidP="00990104">
      <w:pPr>
        <w:pStyle w:val="a6"/>
        <w:numPr>
          <w:ilvl w:val="0"/>
          <w:numId w:val="2"/>
        </w:numPr>
        <w:tabs>
          <w:tab w:val="left" w:pos="1418"/>
        </w:tabs>
        <w:spacing w:before="60"/>
        <w:ind w:left="1418" w:hanging="341"/>
        <w:contextualSpacing w:val="0"/>
        <w:jc w:val="both"/>
        <w:rPr>
          <w:rFonts w:cs="Arial"/>
          <w:szCs w:val="22"/>
        </w:rPr>
      </w:pPr>
      <w:r w:rsidRPr="0042071D">
        <w:rPr>
          <w:rFonts w:cs="Arial"/>
        </w:rPr>
        <w:t xml:space="preserve">Опись документов коммерческой части оферты </w:t>
      </w:r>
      <w:r w:rsidRPr="0042071D">
        <w:rPr>
          <w:rFonts w:cs="Arial"/>
          <w:szCs w:val="22"/>
        </w:rPr>
        <w:t>(подписанная уполномоченным лицом и заверенная печатью участника закупки)</w:t>
      </w:r>
      <w:r w:rsidRPr="0042071D">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90AFF">
        <w:rPr>
          <w:rFonts w:cs="Arial"/>
          <w:szCs w:val="22"/>
        </w:rPr>
        <w:t xml:space="preserve">на ПДО </w:t>
      </w:r>
      <w:r w:rsidR="003523B8" w:rsidRPr="00790AFF">
        <w:rPr>
          <w:rFonts w:cs="Arial"/>
          <w:szCs w:val="22"/>
        </w:rPr>
        <w:t>№</w:t>
      </w:r>
      <w:r w:rsidR="00CB5DBF">
        <w:rPr>
          <w:rFonts w:cs="Arial"/>
          <w:szCs w:val="22"/>
        </w:rPr>
        <w:t>155</w:t>
      </w:r>
      <w:r w:rsidR="003523B8" w:rsidRPr="00790AFF">
        <w:rPr>
          <w:rFonts w:cs="Arial"/>
          <w:szCs w:val="22"/>
        </w:rPr>
        <w:t>-КР-201</w:t>
      </w:r>
      <w:r w:rsidR="00D87DD5" w:rsidRPr="00790AFF">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990104">
        <w:rPr>
          <w:rFonts w:cs="Arial"/>
          <w:szCs w:val="22"/>
        </w:rPr>
        <w:t>30.05.16»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990104">
      <w:pPr>
        <w:widowControl w:val="0"/>
        <w:overflowPunct w:val="0"/>
        <w:autoSpaceDE w:val="0"/>
        <w:autoSpaceDN w:val="0"/>
        <w:adjustRightInd w:val="0"/>
        <w:spacing w:before="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990104">
        <w:rPr>
          <w:rFonts w:cs="Arial"/>
          <w:b/>
          <w:szCs w:val="22"/>
        </w:rPr>
        <w:t xml:space="preserve"> 30 </w:t>
      </w:r>
      <w:r w:rsidRPr="002E571A">
        <w:rPr>
          <w:rFonts w:cs="Arial"/>
          <w:b/>
          <w:szCs w:val="22"/>
        </w:rPr>
        <w:t xml:space="preserve">» </w:t>
      </w:r>
      <w:r w:rsidR="00990104">
        <w:rPr>
          <w:rFonts w:cs="Arial"/>
          <w:b/>
          <w:szCs w:val="22"/>
        </w:rPr>
        <w:t>мая</w:t>
      </w:r>
      <w:r w:rsidRPr="002E571A">
        <w:rPr>
          <w:rFonts w:cs="Arial"/>
          <w:b/>
          <w:szCs w:val="22"/>
        </w:rPr>
        <w:t xml:space="preserve"> </w:t>
      </w:r>
      <w:r w:rsidR="00990104">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990104">
        <w:rPr>
          <w:rFonts w:cs="Arial"/>
          <w:b/>
          <w:szCs w:val="22"/>
        </w:rPr>
        <w:t>16</w:t>
      </w:r>
      <w:r w:rsidRPr="002E571A">
        <w:rPr>
          <w:rFonts w:cs="Arial"/>
          <w:b/>
          <w:szCs w:val="22"/>
        </w:rPr>
        <w:t>:</w:t>
      </w:r>
      <w:r w:rsidR="00990104">
        <w:rPr>
          <w:rFonts w:cs="Arial"/>
          <w:b/>
          <w:szCs w:val="22"/>
        </w:rPr>
        <w:t>00</w:t>
      </w:r>
      <w:r w:rsidRPr="002E571A">
        <w:rPr>
          <w:rFonts w:cs="Arial"/>
          <w:b/>
          <w:szCs w:val="22"/>
        </w:rPr>
        <w:t xml:space="preserve">  </w:t>
      </w:r>
      <w:r w:rsidR="00990104">
        <w:rPr>
          <w:rFonts w:cs="Arial"/>
          <w:b/>
          <w:szCs w:val="22"/>
        </w:rPr>
        <w:t xml:space="preserve">« 14 » </w:t>
      </w:r>
      <w:r w:rsidRPr="002E571A">
        <w:rPr>
          <w:rFonts w:cs="Arial"/>
          <w:b/>
          <w:szCs w:val="22"/>
        </w:rPr>
        <w:t xml:space="preserve"> </w:t>
      </w:r>
      <w:r w:rsidR="00990104">
        <w:rPr>
          <w:rFonts w:cs="Arial"/>
          <w:b/>
          <w:szCs w:val="22"/>
        </w:rPr>
        <w:t>июня 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6064D">
        <w:rPr>
          <w:rFonts w:cs="Arial"/>
          <w:b/>
          <w:szCs w:val="22"/>
        </w:rPr>
        <w:t xml:space="preserve"> 30 </w:t>
      </w:r>
      <w:r w:rsidRPr="002E571A">
        <w:rPr>
          <w:rFonts w:cs="Arial"/>
          <w:b/>
          <w:szCs w:val="22"/>
        </w:rPr>
        <w:t xml:space="preserve">» </w:t>
      </w:r>
      <w:r w:rsidR="0056064D">
        <w:rPr>
          <w:rFonts w:cs="Arial"/>
          <w:b/>
          <w:szCs w:val="22"/>
        </w:rPr>
        <w:t>июля</w:t>
      </w:r>
      <w:r w:rsidRPr="002E571A">
        <w:rPr>
          <w:rFonts w:cs="Arial"/>
          <w:b/>
          <w:szCs w:val="22"/>
        </w:rPr>
        <w:t xml:space="preserve"> </w:t>
      </w:r>
      <w:r w:rsidR="0056064D">
        <w:rPr>
          <w:rFonts w:cs="Arial"/>
          <w:b/>
          <w:szCs w:val="22"/>
        </w:rPr>
        <w:t>2016</w:t>
      </w:r>
      <w:r w:rsidRPr="002E571A">
        <w:rPr>
          <w:rFonts w:cs="Arial"/>
          <w:b/>
          <w:szCs w:val="22"/>
        </w:rPr>
        <w:t xml:space="preserve"> года.</w:t>
      </w:r>
    </w:p>
    <w:p w:rsidR="00990104" w:rsidRDefault="00990104">
      <w:pPr>
        <w:spacing w:before="0" w:line="276" w:lineRule="auto"/>
        <w:jc w:val="center"/>
        <w:rPr>
          <w:rFonts w:cs="Arial"/>
          <w:szCs w:val="22"/>
        </w:rPr>
      </w:pPr>
      <w:r>
        <w:rPr>
          <w:rFonts w:cs="Arial"/>
          <w:szCs w:val="22"/>
        </w:rPr>
        <w:br w:type="page"/>
      </w:r>
    </w:p>
    <w:p w:rsidR="00DE7BED" w:rsidRPr="002E571A" w:rsidRDefault="00DE7BED" w:rsidP="00DE7BED">
      <w:pPr>
        <w:ind w:firstLine="708"/>
        <w:jc w:val="both"/>
        <w:rPr>
          <w:rFonts w:cs="Arial"/>
          <w:szCs w:val="22"/>
        </w:rPr>
      </w:pPr>
      <w:r w:rsidRPr="002E571A">
        <w:rPr>
          <w:rFonts w:cs="Arial"/>
          <w:szCs w:val="22"/>
        </w:rPr>
        <w:lastRenderedPageBreak/>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990104">
        <w:rPr>
          <w:rFonts w:cs="Arial"/>
          <w:szCs w:val="22"/>
        </w:rPr>
        <w:t xml:space="preserve"> 09 </w:t>
      </w:r>
      <w:r w:rsidRPr="002E571A">
        <w:rPr>
          <w:rFonts w:cs="Arial"/>
          <w:szCs w:val="22"/>
        </w:rPr>
        <w:t xml:space="preserve">» </w:t>
      </w:r>
      <w:r w:rsidR="00990104">
        <w:rPr>
          <w:rFonts w:cs="Arial"/>
          <w:szCs w:val="22"/>
        </w:rPr>
        <w:t>июня</w:t>
      </w:r>
      <w:r w:rsidRPr="002E571A">
        <w:rPr>
          <w:rFonts w:cs="Arial"/>
          <w:szCs w:val="22"/>
        </w:rPr>
        <w:t xml:space="preserve"> </w:t>
      </w:r>
      <w:r w:rsidR="00990104">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6064D" w:rsidRPr="00990104" w:rsidRDefault="0056064D" w:rsidP="00990104">
      <w:pPr>
        <w:spacing w:after="120"/>
        <w:ind w:firstLine="567"/>
        <w:jc w:val="both"/>
        <w:rPr>
          <w:rFonts w:cs="Arial"/>
          <w:b/>
          <w:szCs w:val="22"/>
          <w:u w:val="single"/>
        </w:rPr>
      </w:pPr>
      <w:r w:rsidRPr="00990104">
        <w:rPr>
          <w:rFonts w:cs="Arial"/>
          <w:b/>
          <w:szCs w:val="22"/>
          <w:u w:val="single"/>
        </w:rPr>
        <w:t>По вопросам технического характера обращаться:</w:t>
      </w:r>
    </w:p>
    <w:p w:rsidR="0056064D" w:rsidRPr="006C094E" w:rsidRDefault="0056064D" w:rsidP="0056064D">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56064D" w:rsidRDefault="0056064D" w:rsidP="0056064D">
      <w:pPr>
        <w:spacing w:before="0"/>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proofErr w:type="spellStart"/>
        <w:r w:rsidRPr="00E65274">
          <w:rPr>
            <w:rStyle w:val="a8"/>
            <w:rFonts w:cs="Arial"/>
            <w:lang w:val="en-US"/>
          </w:rPr>
          <w:t>ru</w:t>
        </w:r>
        <w:proofErr w:type="spellEnd"/>
      </w:hyperlink>
    </w:p>
    <w:p w:rsidR="0056064D" w:rsidRPr="00990104" w:rsidRDefault="0056064D" w:rsidP="00990104">
      <w:pPr>
        <w:spacing w:after="120"/>
        <w:ind w:firstLine="567"/>
        <w:jc w:val="both"/>
        <w:rPr>
          <w:rFonts w:cs="Arial"/>
          <w:b/>
          <w:szCs w:val="22"/>
          <w:u w:val="single"/>
        </w:rPr>
      </w:pPr>
      <w:r w:rsidRPr="00990104">
        <w:rPr>
          <w:rFonts w:cs="Arial"/>
          <w:b/>
          <w:szCs w:val="22"/>
          <w:u w:val="single"/>
        </w:rPr>
        <w:t>По вопросам организационного характера обращаться:</w:t>
      </w:r>
    </w:p>
    <w:p w:rsidR="0056064D" w:rsidRDefault="0056064D" w:rsidP="0056064D">
      <w:pPr>
        <w:spacing w:before="0"/>
        <w:ind w:firstLine="567"/>
        <w:jc w:val="both"/>
        <w:rPr>
          <w:rFonts w:cs="Arial"/>
          <w:szCs w:val="22"/>
        </w:rPr>
      </w:pPr>
      <w:r>
        <w:rPr>
          <w:rFonts w:cs="Arial"/>
          <w:szCs w:val="22"/>
        </w:rPr>
        <w:t xml:space="preserve">Ведущий специалист Тендерного комитета </w:t>
      </w:r>
      <w:r w:rsidRPr="006C094E">
        <w:rPr>
          <w:rFonts w:cs="Arial"/>
          <w:szCs w:val="22"/>
        </w:rPr>
        <w:t xml:space="preserve">ОАО «Славнефть-ЯНОС» </w:t>
      </w:r>
      <w:r>
        <w:rPr>
          <w:rFonts w:cs="Arial"/>
          <w:szCs w:val="22"/>
        </w:rPr>
        <w:t>Зимина Надежда Владимировна</w:t>
      </w:r>
    </w:p>
    <w:p w:rsidR="0056064D" w:rsidRDefault="0056064D" w:rsidP="0056064D">
      <w:pPr>
        <w:spacing w:before="0"/>
        <w:ind w:firstLine="567"/>
        <w:jc w:val="both"/>
        <w:rPr>
          <w:rStyle w:val="a8"/>
          <w:rFonts w:cs="Arial"/>
        </w:rPr>
      </w:pPr>
      <w:r w:rsidRPr="006C094E">
        <w:rPr>
          <w:rFonts w:cs="Arial"/>
          <w:szCs w:val="22"/>
        </w:rPr>
        <w:t>Контактные данные: телефон: (4852) 49-</w:t>
      </w:r>
      <w:r>
        <w:rPr>
          <w:rFonts w:cs="Arial"/>
          <w:szCs w:val="22"/>
        </w:rPr>
        <w:t>82-64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5D0470">
          <w:rPr>
            <w:rStyle w:val="a8"/>
            <w:rFonts w:cs="Arial"/>
            <w:lang w:val="en-US"/>
          </w:rPr>
          <w:t>ZiminaNV</w:t>
        </w:r>
        <w:r w:rsidRPr="005D0470">
          <w:rPr>
            <w:rStyle w:val="a8"/>
            <w:rFonts w:cs="Arial"/>
          </w:rPr>
          <w:t>@</w:t>
        </w:r>
        <w:r w:rsidRPr="005D0470">
          <w:rPr>
            <w:rStyle w:val="a8"/>
            <w:rFonts w:cs="Arial"/>
            <w:lang w:val="en-US"/>
          </w:rPr>
          <w:t>yanos</w:t>
        </w:r>
        <w:r w:rsidRPr="005D0470">
          <w:rPr>
            <w:rStyle w:val="a8"/>
            <w:rFonts w:cs="Arial"/>
          </w:rPr>
          <w:t>.</w:t>
        </w:r>
        <w:r w:rsidRPr="005D0470">
          <w:rPr>
            <w:rStyle w:val="a8"/>
            <w:rFonts w:cs="Arial"/>
            <w:lang w:val="en-US"/>
          </w:rPr>
          <w:t>slavneft</w:t>
        </w:r>
        <w:r w:rsidRPr="005D0470">
          <w:rPr>
            <w:rStyle w:val="a8"/>
            <w:rFonts w:cs="Arial"/>
          </w:rPr>
          <w:t>.</w:t>
        </w:r>
        <w:proofErr w:type="spellStart"/>
        <w:r w:rsidRPr="005D0470">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w:t>
      </w:r>
      <w:r w:rsidRPr="002E571A">
        <w:rPr>
          <w:rFonts w:cs="Arial"/>
          <w:szCs w:val="22"/>
        </w:rPr>
        <w:lastRenderedPageBreak/>
        <w:t>«аккредитован»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6064D">
        <w:rPr>
          <w:rFonts w:cs="Arial"/>
          <w:szCs w:val="22"/>
        </w:rPr>
        <w:t xml:space="preserve">почта </w:t>
      </w:r>
      <w:hyperlink r:id="rId10" w:history="1">
        <w:r w:rsidR="0056064D" w:rsidRPr="00C719BD">
          <w:rPr>
            <w:rStyle w:val="a8"/>
            <w:rFonts w:cs="Arial"/>
            <w:szCs w:val="22"/>
          </w:rPr>
          <w:t>hotline@yanos.slavneft.ru</w:t>
        </w:r>
      </w:hyperlink>
    </w:p>
    <w:p w:rsidR="00B25A57" w:rsidRDefault="00B25A57" w:rsidP="00DE7BED"/>
    <w:p w:rsidR="00DE7BED" w:rsidRPr="00B445D7" w:rsidRDefault="00DE7BED" w:rsidP="00DE7BED">
      <w:r w:rsidRPr="00B445D7">
        <w:t>Перечень документов в сост</w:t>
      </w:r>
      <w:r w:rsidR="00E85DE8">
        <w:t xml:space="preserve">аве Предложения делать </w:t>
      </w:r>
      <w:r w:rsidR="00E85DE8" w:rsidRPr="00954C5D">
        <w:t>оферты №</w:t>
      </w:r>
      <w:r w:rsidR="00CB5DBF" w:rsidRPr="00CB5DBF">
        <w:t>155</w:t>
      </w:r>
      <w:r w:rsidR="00E85DE8" w:rsidRPr="00CB5DBF">
        <w:t>-КР</w:t>
      </w:r>
      <w:r w:rsidR="00E85DE8">
        <w:t>-201</w:t>
      </w:r>
      <w:r w:rsidR="00D87DD5">
        <w:t>6</w:t>
      </w:r>
      <w:r w:rsidRPr="00B445D7">
        <w:t xml:space="preserve"> от </w:t>
      </w:r>
      <w:r w:rsidR="00990104">
        <w:t>30.05.16: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A468DE" w:rsidRDefault="00923CDA" w:rsidP="00DE7BED">
      <w:pPr>
        <w:rPr>
          <w:rFonts w:cs="Arial"/>
          <w:szCs w:val="22"/>
        </w:rPr>
      </w:pPr>
      <w:r w:rsidRPr="00A468DE">
        <w:rPr>
          <w:rFonts w:cs="Arial"/>
          <w:szCs w:val="22"/>
        </w:rPr>
        <w:t>9.</w:t>
      </w:r>
      <w:r w:rsidR="00FC1E54" w:rsidRPr="00A468DE">
        <w:rPr>
          <w:rFonts w:cs="Arial"/>
          <w:szCs w:val="22"/>
        </w:rPr>
        <w:t xml:space="preserve"> </w:t>
      </w:r>
      <w:r w:rsidR="00B25A57" w:rsidRPr="00A468DE">
        <w:t>Форма</w:t>
      </w:r>
      <w:r w:rsidR="00B25A57" w:rsidRPr="00A468DE">
        <w:rPr>
          <w:rFonts w:cs="Arial"/>
          <w:szCs w:val="22"/>
        </w:rPr>
        <w:t xml:space="preserve"> «</w:t>
      </w:r>
      <w:r w:rsidR="00FC1E54" w:rsidRPr="00A468DE">
        <w:rPr>
          <w:rFonts w:cs="Arial"/>
          <w:szCs w:val="22"/>
        </w:rPr>
        <w:t>Справка о наличии производственных мощностей</w:t>
      </w:r>
      <w:r w:rsidR="00B25A57" w:rsidRPr="00A468DE">
        <w:rPr>
          <w:rFonts w:cs="Arial"/>
          <w:szCs w:val="22"/>
        </w:rPr>
        <w:t>»</w:t>
      </w:r>
      <w:r w:rsidR="00FC1E54" w:rsidRPr="00A468DE">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B8213A">
      <w:pPr>
        <w:spacing w:before="0" w:line="276" w:lineRule="auto"/>
      </w:pPr>
      <w:bookmarkStart w:id="0" w:name="_GoBack"/>
      <w:bookmarkEnd w:id="0"/>
    </w:p>
    <w:sectPr w:rsidR="00EF1336" w:rsidSect="00B8213A">
      <w:pgSz w:w="11905" w:h="16837"/>
      <w:pgMar w:top="567" w:right="851"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104" w:rsidRDefault="00990104" w:rsidP="00FB07D9">
      <w:pPr>
        <w:spacing w:before="0"/>
      </w:pPr>
      <w:r>
        <w:separator/>
      </w:r>
    </w:p>
  </w:endnote>
  <w:endnote w:type="continuationSeparator" w:id="0">
    <w:p w:rsidR="00990104" w:rsidRDefault="0099010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104" w:rsidRDefault="00990104" w:rsidP="00FB07D9">
      <w:pPr>
        <w:spacing w:before="0"/>
      </w:pPr>
      <w:r>
        <w:separator/>
      </w:r>
    </w:p>
  </w:footnote>
  <w:footnote w:type="continuationSeparator" w:id="0">
    <w:p w:rsidR="00990104" w:rsidRDefault="0099010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2A2C25"/>
    <w:multiLevelType w:val="hybridMultilevel"/>
    <w:tmpl w:val="8AF2E804"/>
    <w:lvl w:ilvl="0" w:tplc="6100A124">
      <w:start w:val="1"/>
      <w:numFmt w:val="decimal"/>
      <w:lvlText w:val="%1."/>
      <w:lvlJc w:val="left"/>
      <w:pPr>
        <w:ind w:left="1436" w:hanging="5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2">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3">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4">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7">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9"/>
  </w:num>
  <w:num w:numId="2">
    <w:abstractNumId w:val="33"/>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4"/>
  </w:num>
  <w:num w:numId="15">
    <w:abstractNumId w:val="27"/>
  </w:num>
  <w:num w:numId="16">
    <w:abstractNumId w:val="32"/>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1"/>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5"/>
  </w:num>
  <w:num w:numId="23">
    <w:abstractNumId w:val="21"/>
  </w:num>
  <w:num w:numId="24">
    <w:abstractNumId w:val="10"/>
  </w:num>
  <w:num w:numId="25">
    <w:abstractNumId w:val="38"/>
  </w:num>
  <w:num w:numId="26">
    <w:abstractNumId w:val="36"/>
  </w:num>
  <w:num w:numId="27">
    <w:abstractNumId w:val="14"/>
  </w:num>
  <w:num w:numId="28">
    <w:abstractNumId w:val="20"/>
  </w:num>
  <w:num w:numId="29">
    <w:abstractNumId w:val="30"/>
  </w:num>
  <w:num w:numId="30">
    <w:abstractNumId w:val="18"/>
  </w:num>
  <w:num w:numId="31">
    <w:abstractNumId w:val="11"/>
  </w:num>
  <w:num w:numId="32">
    <w:abstractNumId w:val="37"/>
  </w:num>
  <w:num w:numId="33">
    <w:abstractNumId w:val="17"/>
  </w:num>
  <w:num w:numId="34">
    <w:abstractNumId w:val="26"/>
  </w:num>
  <w:num w:numId="35">
    <w:abstractNumId w:val="28"/>
  </w:num>
  <w:num w:numId="36">
    <w:abstractNumId w:val="12"/>
  </w:num>
  <w:num w:numId="37">
    <w:abstractNumId w:val="16"/>
  </w:num>
  <w:num w:numId="38">
    <w:abstractNumId w:val="19"/>
  </w:num>
  <w:num w:numId="39">
    <w:abstractNumId w:val="15"/>
  </w:num>
  <w:num w:numId="40">
    <w:abstractNumId w:val="9"/>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3F20"/>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74A"/>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83"/>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74F"/>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0C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8A5"/>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09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E7D76"/>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71D"/>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87D"/>
    <w:rsid w:val="004A20C9"/>
    <w:rsid w:val="004A25A5"/>
    <w:rsid w:val="004A286B"/>
    <w:rsid w:val="004A2BB5"/>
    <w:rsid w:val="004A2F75"/>
    <w:rsid w:val="004A37AF"/>
    <w:rsid w:val="004A3FF6"/>
    <w:rsid w:val="004A41DD"/>
    <w:rsid w:val="004A4B39"/>
    <w:rsid w:val="004A4B7D"/>
    <w:rsid w:val="004A4BD4"/>
    <w:rsid w:val="004A515A"/>
    <w:rsid w:val="004A6190"/>
    <w:rsid w:val="004A647A"/>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4D"/>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712"/>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E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3D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988"/>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2C"/>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364"/>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8FE"/>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5F"/>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E6C"/>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1A4"/>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FD9"/>
    <w:rsid w:val="009839FF"/>
    <w:rsid w:val="009842F5"/>
    <w:rsid w:val="00985506"/>
    <w:rsid w:val="00985D9E"/>
    <w:rsid w:val="009862B3"/>
    <w:rsid w:val="009864F3"/>
    <w:rsid w:val="00986608"/>
    <w:rsid w:val="00986719"/>
    <w:rsid w:val="0098694E"/>
    <w:rsid w:val="00986B19"/>
    <w:rsid w:val="00986E6B"/>
    <w:rsid w:val="00987ACB"/>
    <w:rsid w:val="00987DC1"/>
    <w:rsid w:val="00990104"/>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3EED"/>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68DE"/>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273"/>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5E3"/>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4E9"/>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13A"/>
    <w:rsid w:val="00B8253F"/>
    <w:rsid w:val="00B82584"/>
    <w:rsid w:val="00B827EB"/>
    <w:rsid w:val="00B82AD6"/>
    <w:rsid w:val="00B82AE4"/>
    <w:rsid w:val="00B82B20"/>
    <w:rsid w:val="00B82E41"/>
    <w:rsid w:val="00B82EB6"/>
    <w:rsid w:val="00B8327C"/>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0A"/>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52"/>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5DBF"/>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408"/>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BE8"/>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431"/>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77"/>
    <w:rsid w:val="00DD61B7"/>
    <w:rsid w:val="00DD656B"/>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5DF5"/>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A7F"/>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2F6"/>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F"/>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ED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Zimin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2507</Words>
  <Characters>14294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2016-05-30T11:51:00Z</cp:lastPrinted>
  <dcterms:created xsi:type="dcterms:W3CDTF">2016-05-30T11:55:00Z</dcterms:created>
  <dcterms:modified xsi:type="dcterms:W3CDTF">2016-05-30T11:55:00Z</dcterms:modified>
</cp:coreProperties>
</file>