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6711F7">
        <w:t>138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6711F7">
        <w:t>138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0166D8" w:rsidRPr="00241B98">
        <w:rPr>
          <w:b/>
        </w:rPr>
        <w:t xml:space="preserve">«Выполнение </w:t>
      </w:r>
      <w:r w:rsidR="000166D8">
        <w:rPr>
          <w:b/>
        </w:rPr>
        <w:t>проектно-изыскательских</w:t>
      </w:r>
      <w:r w:rsidR="000166D8" w:rsidRPr="00241B98">
        <w:rPr>
          <w:b/>
        </w:rPr>
        <w:t xml:space="preserve"> работ</w:t>
      </w:r>
      <w:r w:rsidR="000166D8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0166D8" w:rsidRPr="00241B98">
        <w:rPr>
          <w:b/>
        </w:rPr>
        <w:t xml:space="preserve"> Задани</w:t>
      </w:r>
      <w:r w:rsidR="000166D8">
        <w:rPr>
          <w:b/>
        </w:rPr>
        <w:t>ем</w:t>
      </w:r>
      <w:r w:rsidR="000166D8" w:rsidRPr="00241B98">
        <w:rPr>
          <w:b/>
        </w:rPr>
        <w:t xml:space="preserve"> на проектирование № </w:t>
      </w:r>
      <w:r w:rsidR="000166D8">
        <w:rPr>
          <w:b/>
        </w:rPr>
        <w:t>1-2954 «Изменение схемы откачки кислой воды с блока висбрекинга на БРССС (монтаж нового трубопровода большего диаметра))» и Перечнем объектов для ведения авторского надзора»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6711F7">
        <w:t>138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C53B02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247F11" w:rsidRPr="00241B98">
        <w:rPr>
          <w:b/>
        </w:rPr>
        <w:t xml:space="preserve">«Выполнение </w:t>
      </w:r>
      <w:r w:rsidR="00247F11">
        <w:rPr>
          <w:b/>
        </w:rPr>
        <w:t>проектно-изыскательских</w:t>
      </w:r>
      <w:r w:rsidR="00247F11" w:rsidRPr="00241B98">
        <w:rPr>
          <w:b/>
        </w:rPr>
        <w:t xml:space="preserve"> работ</w:t>
      </w:r>
      <w:r w:rsidR="00247F11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247F11" w:rsidRPr="00241B98">
        <w:rPr>
          <w:b/>
        </w:rPr>
        <w:t xml:space="preserve"> Задани</w:t>
      </w:r>
      <w:r w:rsidR="00247F11">
        <w:rPr>
          <w:b/>
        </w:rPr>
        <w:t>ем</w:t>
      </w:r>
      <w:r w:rsidR="00247F11" w:rsidRPr="00241B98">
        <w:rPr>
          <w:b/>
        </w:rPr>
        <w:t xml:space="preserve"> на проектирование № </w:t>
      </w:r>
      <w:r w:rsidR="00247F11">
        <w:rPr>
          <w:b/>
        </w:rPr>
        <w:t>1-2954 «Изменение схемы откачки кислой воды с блока висбрекинга на БРССС (монтаж нового трубопровода большего диаметра))» и Перечнем объектов для ведения авторского надзора»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AD1924" w:rsidRDefault="00247F11" w:rsidP="00247F11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t>в</w:t>
            </w:r>
            <w:r w:rsidRPr="00247F11">
              <w:t>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1-2954  и Перечнем объектов для ведения авторского надзора»</w:t>
            </w:r>
            <w:r w:rsidR="00AD1924" w:rsidRPr="00AD1924">
              <w:t xml:space="preserve"> и Перечнем объектов для ведения авторского надзора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6711F7">
        <w:t>138</w:t>
      </w:r>
      <w:r w:rsidR="00CD5D52" w:rsidRPr="00CD5D52">
        <w:t>-КС-201</w:t>
      </w:r>
      <w:r w:rsidR="009C4DE9">
        <w:t>5</w:t>
      </w:r>
    </w:p>
    <w:p w:rsidR="003A239B" w:rsidRDefault="003A239B">
      <w:pPr>
        <w:jc w:val="right"/>
        <w:rPr>
          <w:color w:val="FF0000"/>
        </w:rPr>
      </w:pP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C53B02">
            <w:pPr>
              <w:ind w:right="-72"/>
            </w:pPr>
            <w:r>
              <w:t xml:space="preserve">Протокол № </w:t>
            </w:r>
            <w:r w:rsidR="00C53B02">
              <w:t>97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C53B02" w:rsidP="00C53B02">
            <w:pPr>
              <w:spacing w:before="120"/>
            </w:pPr>
            <w:r>
              <w:t>«12»</w:t>
            </w:r>
            <w:r w:rsidR="004937A2">
              <w:t xml:space="preserve"> </w:t>
            </w:r>
            <w:r>
              <w:t>мая</w:t>
            </w:r>
            <w:bookmarkStart w:id="0" w:name="_GoBack"/>
            <w:bookmarkEnd w:id="0"/>
            <w:r w:rsidR="004937A2" w:rsidRPr="00264E47">
              <w:t xml:space="preserve"> 201</w:t>
            </w:r>
            <w:r w:rsidR="0096447D">
              <w:t>5</w:t>
            </w:r>
            <w:r w:rsidR="004937A2" w:rsidRPr="00264E47">
              <w:t xml:space="preserve"> года</w:t>
            </w:r>
          </w:p>
        </w:tc>
      </w:tr>
    </w:tbl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F80A7B">
        <w:t>в</w:t>
      </w:r>
      <w:r w:rsidR="00F80A7B" w:rsidRPr="00F80A7B">
        <w:t>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1-2954 «Изменение схемы откачки кислой воды с блока висбрекинга на БРССС (монтаж нового трубопровода большего диаметра))» и Перечнем объектов</w:t>
      </w:r>
      <w:r w:rsidR="00F80A7B">
        <w:t xml:space="preserve"> для ведения авторского надзора</w:t>
      </w:r>
      <w:r w:rsidR="00B13E56">
        <w:t>.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r>
        <w:t xml:space="preserve">Согласно Задания на проектирование </w:t>
      </w:r>
      <w:r w:rsidR="00F80A7B" w:rsidRPr="00F80A7B">
        <w:t>№ 1-2954 «Изменение схемы откачки кислой воды с блока висбрекинга на БРССС (монтаж нового трубопровода большего диаметра))»</w:t>
      </w:r>
      <w:r w:rsidR="006303F8" w:rsidRPr="006303F8">
        <w:t xml:space="preserve"> </w:t>
      </w:r>
      <w:r w:rsidR="006303F8" w:rsidRPr="00B13E56">
        <w:t>и Перечн</w:t>
      </w:r>
      <w:r w:rsidR="006303F8">
        <w:t>я</w:t>
      </w:r>
      <w:r w:rsidR="006303F8" w:rsidRPr="00B13E56">
        <w:t xml:space="preserve"> объектов для ведения авторского надзора</w:t>
      </w:r>
      <w:r w:rsidR="00A86C45">
        <w:t>.</w:t>
      </w:r>
    </w:p>
    <w:p w:rsidR="00077B7F" w:rsidRDefault="0036458E" w:rsidP="00077B7F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</w:t>
      </w:r>
      <w:r w:rsidR="00A86C45" w:rsidRPr="007A0C4A">
        <w:t xml:space="preserve">, </w:t>
      </w:r>
      <w:r w:rsidR="00F32E9E">
        <w:t xml:space="preserve">проведение экспертизы промышленной безопасности, </w:t>
      </w:r>
      <w:r w:rsidR="00077B7F">
        <w:t>командировочные расходы, а также стоимость разработки обоснований безопасности оборудования, работающего под избыточным давлением. Виды оборудования, на которое разрабатывается обоснование безопасности, определены в техническом регламенте Таможенного союза «О безопасности оборудования, работающего под избыточным давлением».</w:t>
      </w: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037C9B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</w:t>
      </w:r>
      <w:r w:rsidRPr="00FB55FD">
        <w:t>видетельств</w:t>
      </w:r>
      <w:r>
        <w:t>а</w:t>
      </w:r>
      <w:r w:rsidRPr="00FB55FD">
        <w:t xml:space="preserve"> о допуске к работам</w:t>
      </w:r>
      <w:r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B33B7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r>
        <w:t xml:space="preserve">соответствующего </w:t>
      </w:r>
      <w:r w:rsidR="00037C9B">
        <w:t xml:space="preserve">по </w:t>
      </w:r>
      <w:r>
        <w:t xml:space="preserve">видам работ </w:t>
      </w:r>
      <w:r w:rsidR="00037C9B">
        <w:t>предмету закупки</w:t>
      </w:r>
    </w:p>
    <w:p w:rsidR="00037C9B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r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9814FC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сертифицированной системы менеджмента качества в области выполнения ПИР;</w:t>
      </w:r>
    </w:p>
    <w:p w:rsidR="009814FC" w:rsidRDefault="001342E5" w:rsidP="00D63FE8">
      <w:pPr>
        <w:suppressAutoHyphens/>
        <w:ind w:firstLine="284"/>
        <w:jc w:val="both"/>
      </w:pPr>
      <w:r w:rsidRPr="00D63FE8">
        <w:rPr>
          <w:b/>
        </w:rPr>
        <w:t>-</w:t>
      </w:r>
      <w:r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9814FC" w:rsidRDefault="009814FC" w:rsidP="001342E5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среднегодовой оборот подрядной организации за последние 3 года по ПИР должен составлять не менее </w:t>
      </w:r>
      <w:r w:rsidR="00C07E91">
        <w:t>6,5</w:t>
      </w:r>
      <w:r>
        <w:t xml:space="preserve"> млн. рублей (в т.ч. НДС);</w:t>
      </w:r>
    </w:p>
    <w:p w:rsidR="009A0FD3" w:rsidRDefault="009A0FD3" w:rsidP="009A0FD3">
      <w:pPr>
        <w:suppressAutoHyphens/>
        <w:ind w:firstLine="284"/>
        <w:jc w:val="both"/>
      </w:pPr>
      <w:r w:rsidRPr="00A003B6">
        <w:t xml:space="preserve">- наличие </w:t>
      </w:r>
      <w:r>
        <w:t>специалистов для выполнения работ по предмету закупки, аттестованных в области промышленной безопасности:</w:t>
      </w:r>
    </w:p>
    <w:p w:rsidR="009A0FD3" w:rsidRDefault="009A0FD3" w:rsidP="009A0FD3">
      <w:pPr>
        <w:numPr>
          <w:ilvl w:val="0"/>
          <w:numId w:val="50"/>
        </w:numPr>
        <w:suppressAutoHyphens/>
        <w:jc w:val="both"/>
      </w:pPr>
      <w:r>
        <w:t>А.1 (Основы промышленной безопасности),</w:t>
      </w:r>
    </w:p>
    <w:p w:rsidR="009A0FD3" w:rsidRDefault="009A0FD3" w:rsidP="009A0FD3">
      <w:pPr>
        <w:numPr>
          <w:ilvl w:val="0"/>
          <w:numId w:val="50"/>
        </w:numPr>
        <w:suppressAutoHyphens/>
        <w:jc w:val="both"/>
      </w:pPr>
      <w:r>
        <w:t>Б. 1.13 (Проектирование объектов нефтеперерабатывающей промышленности),</w:t>
      </w:r>
    </w:p>
    <w:p w:rsidR="009A0FD3" w:rsidRDefault="009A0FD3" w:rsidP="009A0FD3">
      <w:pPr>
        <w:numPr>
          <w:ilvl w:val="0"/>
          <w:numId w:val="50"/>
        </w:numPr>
        <w:suppressAutoHyphens/>
        <w:jc w:val="both"/>
      </w:pPr>
      <w:r>
        <w:t>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(демонтажом),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объектах);</w:t>
      </w:r>
    </w:p>
    <w:p w:rsidR="006E42C2" w:rsidRDefault="006E42C2" w:rsidP="001342E5">
      <w:pPr>
        <w:suppressAutoHyphens/>
        <w:ind w:firstLine="284"/>
        <w:jc w:val="both"/>
      </w:pPr>
      <w:r>
        <w:t>-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6E42C2" w:rsidP="001342E5">
      <w:pPr>
        <w:suppressAutoHyphens/>
        <w:ind w:firstLine="284"/>
        <w:jc w:val="both"/>
      </w:pPr>
      <w:r>
        <w:t>- готовность разработать рабочую документацию с использованием системы автоматизированного проектирования (САПР) и смет в программном комплексе (Смета-Багира»;</w:t>
      </w:r>
    </w:p>
    <w:p w:rsidR="001342E5" w:rsidRDefault="00404EC7" w:rsidP="001342E5">
      <w:pPr>
        <w:suppressAutoHyphens/>
        <w:ind w:firstLine="284"/>
        <w:jc w:val="both"/>
      </w:pPr>
      <w:r>
        <w:t xml:space="preserve">-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>предложения по составу и содержанию требованиям Задания на проектирование</w:t>
      </w:r>
      <w:r w:rsidR="00443387">
        <w:t>;</w:t>
      </w:r>
    </w:p>
    <w:p w:rsidR="006E42C2" w:rsidRDefault="006E42C2" w:rsidP="001342E5">
      <w:pPr>
        <w:suppressAutoHyphens/>
        <w:ind w:firstLine="284"/>
        <w:jc w:val="both"/>
      </w:pPr>
      <w:r>
        <w:t>-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443387" w:rsidRPr="00A003B6" w:rsidRDefault="00443387" w:rsidP="00443387">
      <w:pPr>
        <w:suppressAutoHyphens/>
        <w:ind w:firstLine="284"/>
        <w:jc w:val="both"/>
      </w:pPr>
      <w:r w:rsidRPr="00A003B6">
        <w:t xml:space="preserve">-  </w:t>
      </w:r>
      <w:r>
        <w:t xml:space="preserve"> наименьшая твердая</w:t>
      </w:r>
      <w:r w:rsidRPr="00A003B6">
        <w:t xml:space="preserve"> договорная цена работ</w:t>
      </w:r>
      <w:r>
        <w:t>.</w:t>
      </w:r>
    </w:p>
    <w:p w:rsidR="00443387" w:rsidRPr="00A003B6" w:rsidRDefault="00443387" w:rsidP="001342E5">
      <w:pPr>
        <w:suppressAutoHyphens/>
        <w:ind w:firstLine="284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6F6C15">
        <w:rPr>
          <w:b/>
          <w:i/>
        </w:rPr>
        <w:t>31</w:t>
      </w:r>
      <w:r w:rsidRPr="00C4198A">
        <w:rPr>
          <w:b/>
          <w:i/>
        </w:rPr>
        <w:t>.</w:t>
      </w:r>
      <w:r w:rsidR="006F6C15">
        <w:rPr>
          <w:b/>
          <w:i/>
        </w:rPr>
        <w:t>12</w:t>
      </w:r>
      <w:r w:rsidRPr="00C4198A">
        <w:rPr>
          <w:b/>
          <w:i/>
        </w:rPr>
        <w:t>.20</w:t>
      </w:r>
      <w:r w:rsidR="00F14A27">
        <w:rPr>
          <w:b/>
          <w:i/>
        </w:rPr>
        <w:t>17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</w:t>
      </w:r>
      <w:r w:rsidR="00A33B8F">
        <w:t>9</w:t>
      </w:r>
      <w:r w:rsidRPr="00AA4760">
        <w:t>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682904" w:rsidP="00E46A7B">
      <w:pPr>
        <w:jc w:val="both"/>
      </w:pPr>
      <w:r>
        <w:t xml:space="preserve">1. </w:t>
      </w:r>
      <w:r w:rsidR="001706CE">
        <w:t xml:space="preserve">Задание на проектирование </w:t>
      </w:r>
      <w:r w:rsidR="00384C5F" w:rsidRPr="00F80A7B">
        <w:t>№ 1-2954 «Изменение схемы откачки кислой воды с блока висбрекинга на БРССС (монтаж нового трубопровода большего диаметра))»</w:t>
      </w:r>
      <w:r w:rsidR="00542A5E" w:rsidRPr="00BA143C">
        <w:t xml:space="preserve"> </w:t>
      </w:r>
      <w:r w:rsidR="00EF72C3" w:rsidRPr="00BA143C">
        <w:t>(приложение №1 к Договору)</w:t>
      </w:r>
      <w:r>
        <w:t>;</w:t>
      </w:r>
    </w:p>
    <w:p w:rsidR="00E46A7B" w:rsidRPr="00E46A7B" w:rsidRDefault="00E46A7B" w:rsidP="00E46A7B">
      <w:pPr>
        <w:jc w:val="both"/>
      </w:pPr>
      <w:r>
        <w:t>2.</w:t>
      </w:r>
      <w:r w:rsidRPr="00E46A7B">
        <w:t xml:space="preserve"> </w:t>
      </w:r>
      <w:r w:rsidRPr="00CD2314">
        <w:t>Перечень объектов для ведения авторского надзора</w:t>
      </w:r>
      <w:r>
        <w:t xml:space="preserve"> </w:t>
      </w:r>
      <w:r w:rsidRPr="00CD2314">
        <w:t>(Приложение №</w:t>
      </w:r>
      <w:r>
        <w:t>8</w:t>
      </w:r>
      <w:r w:rsidRPr="00CD2314">
        <w:t xml:space="preserve"> к договору</w:t>
      </w:r>
      <w:r>
        <w:t>);</w:t>
      </w:r>
    </w:p>
    <w:p w:rsidR="00682904" w:rsidRPr="0026558B" w:rsidRDefault="00E46A7B" w:rsidP="00EF72C3">
      <w:pPr>
        <w:jc w:val="both"/>
      </w:pPr>
      <w:r>
        <w:t>3</w:t>
      </w:r>
      <w:r w:rsidR="00682904" w:rsidRPr="0026558B">
        <w:t>. Типовые технические условия по проектированию части АТХ и на средства КИПиА для объектов ОАО «Славнефть-ЯНОС» от 18.04.2014 г.</w:t>
      </w:r>
      <w:r w:rsidR="00025BE1" w:rsidRPr="0026558B">
        <w:t xml:space="preserve"> (к п. 1.1.3 Договора)</w:t>
      </w:r>
      <w:r w:rsidR="00682904" w:rsidRPr="0026558B">
        <w:t>;</w:t>
      </w:r>
    </w:p>
    <w:p w:rsidR="00682904" w:rsidRPr="0026558B" w:rsidRDefault="00E46A7B" w:rsidP="00EF72C3">
      <w:pPr>
        <w:jc w:val="both"/>
      </w:pPr>
      <w:r>
        <w:t>4</w:t>
      </w:r>
      <w:r w:rsidR="00682904" w:rsidRPr="0026558B">
        <w:t>. Типовые технические условия по проектированию систем управления (часть АТХ) на установках ОАО «Славнефть-ЯНОС» от 06.02.2015 г.</w:t>
      </w:r>
      <w:r w:rsidR="00025BE1" w:rsidRPr="0026558B">
        <w:t xml:space="preserve"> (к п. 1.1.3 Договора).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106EFD">
      <w:pPr>
        <w:tabs>
          <w:tab w:val="left" w:pos="284"/>
          <w:tab w:val="left" w:pos="7938"/>
        </w:tabs>
        <w:spacing w:before="120"/>
        <w:ind w:firstLine="426"/>
        <w:jc w:val="both"/>
      </w:pPr>
      <w:r>
        <w:t xml:space="preserve">2.1. </w:t>
      </w:r>
      <w:r w:rsidR="00106EFD" w:rsidRPr="007A0C4A">
        <w:t xml:space="preserve">При составлении смет </w:t>
      </w:r>
      <w:r w:rsidR="00106EFD" w:rsidRPr="009846FF">
        <w:rPr>
          <w:i/>
        </w:rPr>
        <w:t>на разработку проектов</w:t>
      </w:r>
      <w:r w:rsidR="00106EFD" w:rsidRPr="007A0C4A">
        <w:t xml:space="preserve"> стоимость работ должна рассчитываться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определятся на основе расчета трудозатрат. Сметы должны быть составлены по формам 1ПС, 2П и 3П в соответствии с </w:t>
      </w:r>
      <w:r w:rsidR="00106EFD" w:rsidRPr="007A0C4A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106EFD" w:rsidRPr="007A0C4A">
        <w:t xml:space="preserve"> (МДС81-35.2004).</w:t>
      </w:r>
    </w:p>
    <w:p w:rsidR="00106EFD" w:rsidRDefault="00106EFD" w:rsidP="00106EFD">
      <w:pPr>
        <w:suppressAutoHyphens/>
        <w:autoSpaceDE w:val="0"/>
        <w:spacing w:before="120"/>
        <w:jc w:val="both"/>
      </w:pPr>
      <w:r w:rsidRPr="007A0C4A">
        <w:t xml:space="preserve">Сметы должны содержать все виды и объемы работ, указанные в задании на проектирование и договоре. </w:t>
      </w:r>
    </w:p>
    <w:p w:rsidR="00653DCD" w:rsidRPr="00683916" w:rsidRDefault="009846FF" w:rsidP="009846FF">
      <w:pPr>
        <w:jc w:val="both"/>
        <w:rPr>
          <w:rFonts w:cs="Arial"/>
          <w:bCs/>
          <w:i/>
          <w:kern w:val="32"/>
        </w:rPr>
      </w:pPr>
      <w:r w:rsidRPr="00683916">
        <w:t xml:space="preserve">       2.2.</w:t>
      </w:r>
      <w:r w:rsidRPr="00E26176">
        <w:rPr>
          <w:color w:val="FF0000"/>
        </w:rPr>
        <w:t xml:space="preserve"> </w:t>
      </w:r>
      <w:r w:rsidRPr="00683916">
        <w:rPr>
          <w:rFonts w:cs="Arial"/>
          <w:bCs/>
          <w:kern w:val="32"/>
        </w:rPr>
        <w:t xml:space="preserve">Технические проекты на оборудование должны быть выполнены Контрагентом собственными силами или с привлечением субподрядной организации. </w:t>
      </w:r>
      <w:r w:rsidRPr="00683916"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</w:t>
      </w:r>
      <w:r w:rsidR="00F96400" w:rsidRPr="00683916">
        <w:rPr>
          <w:rFonts w:cs="Arial"/>
          <w:bCs/>
          <w:i/>
          <w:kern w:val="32"/>
        </w:rPr>
        <w:t xml:space="preserve"> Субподрядчика,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9846FF" w:rsidRPr="007A0C4A" w:rsidRDefault="009846FF" w:rsidP="009846FF">
      <w:pPr>
        <w:jc w:val="both"/>
      </w:pPr>
      <w:r w:rsidRPr="007A0C4A">
        <w:rPr>
          <w:rFonts w:cs="Arial"/>
          <w:bCs/>
          <w:kern w:val="32"/>
        </w:rPr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 во время подготовки к строительно-монтажным работам, Контрагент должен по требованию Заказчика направлять специалистов на объект проектирования.</w:t>
      </w:r>
    </w:p>
    <w:p w:rsidR="0036458E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9A54E7" w:rsidRPr="0067384A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67384A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Pr="00E164EF"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 xml:space="preserve">), </w:t>
      </w:r>
      <w:r>
        <w:t>составленные в соответствии с требованиями п. 2.1 Приложения №3 к настоящему ПДО</w:t>
      </w:r>
      <w:r w:rsidRPr="006D4830">
        <w:t>,</w:t>
      </w:r>
      <w:r>
        <w:rPr>
          <w:b/>
        </w:rPr>
        <w:t xml:space="preserve"> </w:t>
      </w:r>
      <w:r w:rsidRPr="00407AC6">
        <w:t>подписанны</w:t>
      </w:r>
      <w:r>
        <w:t>е</w:t>
      </w:r>
      <w:r w:rsidRPr="00407AC6">
        <w:t xml:space="preserve"> и скрепленны</w:t>
      </w:r>
      <w:r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9A54E7" w:rsidRPr="00257183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№6 к договору), подписанные и скрепленные печатью организации в редакции Заказчика, в 2 (двух) экземплярах;</w:t>
      </w:r>
    </w:p>
    <w:p w:rsidR="00257183" w:rsidRPr="00CD2314" w:rsidRDefault="00257183" w:rsidP="00257183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t>Обязательства Подрядчика по ведению авторского надзора (Приложение №7 к договору), подписанные и скрепленные печатью организации в редакции Заказчика, в 2 (двух) экземплярах;</w:t>
      </w:r>
    </w:p>
    <w:p w:rsidR="009A54E7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3427D" w:rsidRPr="00407AC6" w:rsidRDefault="0083427D" w:rsidP="0083427D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для выполнения работ по тендеру,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</w:t>
      </w:r>
      <w:r w:rsidR="0083427D">
        <w:rPr>
          <w:iCs/>
        </w:rPr>
        <w:t>7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(за последние 3 года – 2012,2013,2014 гг</w:t>
      </w:r>
      <w:r>
        <w:t>.</w:t>
      </w:r>
      <w:r w:rsidRPr="003C60CF">
        <w:t>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</w:p>
    <w:p w:rsidR="009A54E7" w:rsidRPr="00497D1A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СРО;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9A54E7" w:rsidRPr="00250AAC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 оплаты работ.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DC2C85" w:rsidRDefault="00DC2C85" w:rsidP="00B05736">
      <w:pPr>
        <w:rPr>
          <w:rFonts w:cs="Arial"/>
          <w:b/>
          <w:szCs w:val="22"/>
        </w:rPr>
      </w:pPr>
    </w:p>
    <w:p w:rsidR="006711F7" w:rsidRDefault="006711F7" w:rsidP="00B05736">
      <w:pPr>
        <w:rPr>
          <w:rFonts w:cs="Arial"/>
          <w:b/>
          <w:szCs w:val="22"/>
        </w:rPr>
      </w:pPr>
    </w:p>
    <w:p w:rsidR="006711F7" w:rsidRDefault="006711F7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EA262F"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3B02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66D8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77B7F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76C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4A5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47F11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0134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4C5F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1F7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A7B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27D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0FD3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4096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B8F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91C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07E91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3B02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1BE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06AC5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4A27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2E9E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628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0A7B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5B5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9B63E-2B72-4A86-B5C4-2AC5EDB0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2909</TotalTime>
  <Pages>6</Pages>
  <Words>2314</Words>
  <Characters>13194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15478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897</cp:revision>
  <cp:lastPrinted>2014-11-26T11:51:00Z</cp:lastPrinted>
  <dcterms:created xsi:type="dcterms:W3CDTF">2013-10-24T05:23:00Z</dcterms:created>
  <dcterms:modified xsi:type="dcterms:W3CDTF">2015-05-13T14:05:00Z</dcterms:modified>
</cp:coreProperties>
</file>