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F16B99">
            <w:r>
              <w:t xml:space="preserve">Протокол № </w:t>
            </w:r>
            <w:r w:rsidR="00F16B99">
              <w:t>44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F16B99">
            <w:r w:rsidRPr="00E41367">
              <w:t>«</w:t>
            </w:r>
            <w:r w:rsidR="00F16B99">
              <w:t>26</w:t>
            </w:r>
            <w:r w:rsidRPr="00E41367">
              <w:t xml:space="preserve">» </w:t>
            </w:r>
            <w:r w:rsidR="00F16B99">
              <w:t>февраля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B44C66">
        <w:t>53</w:t>
      </w:r>
      <w:r w:rsidRPr="004B37EE">
        <w:t>-КС</w:t>
      </w:r>
      <w:r w:rsidR="00D32451">
        <w:t>-</w:t>
      </w:r>
      <w:r w:rsidRPr="004B37EE">
        <w:t>201</w:t>
      </w:r>
      <w:r w:rsidR="00F77617">
        <w:t>5</w:t>
      </w:r>
    </w:p>
    <w:p w:rsidR="006E2F20" w:rsidRPr="003F09CB" w:rsidRDefault="006E2F20" w:rsidP="006E2F20">
      <w:r w:rsidRPr="003F09CB">
        <w:t>«</w:t>
      </w:r>
      <w:r w:rsidR="00F16B99">
        <w:t>27</w:t>
      </w:r>
      <w:r w:rsidRPr="003F09CB">
        <w:t xml:space="preserve">» </w:t>
      </w:r>
      <w:r w:rsidR="00F16B99">
        <w:t>февраля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407AC6">
        <w:t>«</w:t>
      </w:r>
      <w:r w:rsidR="00D927A4" w:rsidRPr="00407AC6">
        <w:rPr>
          <w:b/>
        </w:rPr>
        <w:t>Выполнение</w:t>
      </w:r>
      <w:r w:rsidR="00D927A4" w:rsidRPr="00407AC6">
        <w:t xml:space="preserve"> </w:t>
      </w:r>
      <w:r w:rsidR="00D927A4" w:rsidRPr="00407AC6">
        <w:rPr>
          <w:b/>
        </w:rPr>
        <w:t>проектных работ в соответствии с</w:t>
      </w:r>
      <w:r w:rsidR="00D927A4">
        <w:rPr>
          <w:b/>
        </w:rPr>
        <w:t xml:space="preserve"> заданием на проектирование № 3-3139</w:t>
      </w:r>
      <w:r w:rsidR="003D63BB">
        <w:rPr>
          <w:b/>
        </w:rPr>
        <w:t>.1</w:t>
      </w:r>
      <w:r w:rsidR="00D927A4" w:rsidRPr="00407AC6">
        <w:rPr>
          <w:b/>
        </w:rPr>
        <w:t xml:space="preserve"> «</w:t>
      </w:r>
      <w:r w:rsidR="003D63BB">
        <w:rPr>
          <w:b/>
        </w:rPr>
        <w:t>Разработка технического проекта по з</w:t>
      </w:r>
      <w:r w:rsidR="001F72C2">
        <w:rPr>
          <w:b/>
        </w:rPr>
        <w:t>амен</w:t>
      </w:r>
      <w:r w:rsidR="003D63BB">
        <w:rPr>
          <w:b/>
        </w:rPr>
        <w:t>е</w:t>
      </w:r>
      <w:r w:rsidR="001F72C2">
        <w:rPr>
          <w:b/>
        </w:rPr>
        <w:t xml:space="preserve"> </w:t>
      </w:r>
      <w:r w:rsidR="00D927A4">
        <w:rPr>
          <w:b/>
        </w:rPr>
        <w:t>внутренни</w:t>
      </w:r>
      <w:r w:rsidR="001F72C2">
        <w:rPr>
          <w:b/>
        </w:rPr>
        <w:t>х</w:t>
      </w:r>
      <w:r w:rsidR="00D927A4">
        <w:rPr>
          <w:b/>
        </w:rPr>
        <w:t xml:space="preserve"> циклон</w:t>
      </w:r>
      <w:r w:rsidR="001F72C2">
        <w:rPr>
          <w:b/>
        </w:rPr>
        <w:t>ов</w:t>
      </w:r>
      <w:r w:rsidR="00D927A4">
        <w:rPr>
          <w:b/>
        </w:rPr>
        <w:t xml:space="preserve"> реактора Р-1 и кольцевы</w:t>
      </w:r>
      <w:r w:rsidR="001F72C2">
        <w:rPr>
          <w:b/>
        </w:rPr>
        <w:t>х</w:t>
      </w:r>
      <w:r w:rsidR="00D927A4">
        <w:rPr>
          <w:b/>
        </w:rPr>
        <w:t xml:space="preserve"> воздухораспределител</w:t>
      </w:r>
      <w:r w:rsidR="001F72C2">
        <w:rPr>
          <w:b/>
        </w:rPr>
        <w:t xml:space="preserve">ей </w:t>
      </w:r>
      <w:r w:rsidR="00D927A4">
        <w:rPr>
          <w:b/>
        </w:rPr>
        <w:t>регенератора Р-2</w:t>
      </w:r>
      <w:r w:rsidR="003D63BB">
        <w:rPr>
          <w:b/>
        </w:rPr>
        <w:t xml:space="preserve"> на установке 1А-1М каталитического производства».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A2376D">
        <w:rPr>
          <w:b/>
        </w:rPr>
        <w:t>15</w:t>
      </w:r>
      <w:r w:rsidRPr="008234DD">
        <w:rPr>
          <w:b/>
        </w:rPr>
        <w:t xml:space="preserve"> </w:t>
      </w:r>
      <w:r w:rsidR="006B7AD7">
        <w:rPr>
          <w:b/>
        </w:rPr>
        <w:t>мая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FD15E3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4D1C32" w:rsidRDefault="00E30FB0" w:rsidP="004D1C32">
      <w:pPr>
        <w:numPr>
          <w:ilvl w:val="0"/>
          <w:numId w:val="24"/>
        </w:numPr>
        <w:suppressAutoHyphens/>
        <w:autoSpaceDE w:val="0"/>
        <w:jc w:val="both"/>
      </w:pPr>
      <w:r w:rsidRPr="00E164EF">
        <w:t xml:space="preserve">Обосновывающие </w:t>
      </w:r>
      <w:r>
        <w:t xml:space="preserve">сметные </w:t>
      </w:r>
      <w:r w:rsidRPr="00E164EF">
        <w:t>расчеты по всем видам работ</w:t>
      </w:r>
      <w:r w:rsidR="008234DD">
        <w:t xml:space="preserve"> </w:t>
      </w:r>
      <w:r w:rsidR="008234DD" w:rsidRPr="00407AC6">
        <w:t>(Приложение №</w:t>
      </w:r>
      <w:r w:rsidR="009B2267">
        <w:t>2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D4830" w:rsidRPr="006D4830">
        <w:t>со «Справочником базовых цен на разработку конструкторской документации оборудования индивидуального изготовления»,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971" w:rsidRDefault="00267971" w:rsidP="004D1C32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2675DD" w:rsidRPr="00407AC6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договорах</w:t>
      </w:r>
      <w:r w:rsidRPr="00407AC6">
        <w:t xml:space="preserve"> за последние </w:t>
      </w:r>
      <w:r w:rsidR="00933B47">
        <w:t>10</w:t>
      </w:r>
      <w:r w:rsidRPr="00407AC6">
        <w:t xml:space="preserve"> </w:t>
      </w:r>
      <w:r w:rsidR="00933B47">
        <w:t>лет</w:t>
      </w:r>
      <w:r w:rsidRPr="00407AC6">
        <w:t xml:space="preserve">, </w:t>
      </w:r>
      <w:r>
        <w:t xml:space="preserve">аналогичных по объему, срокам, составу и прочим характеристикам тем, которые указаны в Техническом задании,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0465BF" w:rsidRDefault="000465BF" w:rsidP="000465BF">
      <w:pPr>
        <w:numPr>
          <w:ilvl w:val="0"/>
          <w:numId w:val="24"/>
        </w:numPr>
        <w:autoSpaceDE w:val="0"/>
        <w:jc w:val="both"/>
      </w:pPr>
      <w:r>
        <w:lastRenderedPageBreak/>
        <w:t>Справка о кадровых ресурсах, которые будут привлечены к исполнению договора,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0465BF" w:rsidRPr="000465BF" w:rsidRDefault="000465BF" w:rsidP="000E7007">
      <w:pPr>
        <w:numPr>
          <w:ilvl w:val="0"/>
          <w:numId w:val="24"/>
        </w:numPr>
        <w:autoSpaceDE w:val="0"/>
        <w:jc w:val="both"/>
      </w:pPr>
      <w:r w:rsidRPr="000465BF">
        <w:t>Справка о наличии материально-технических ресурсов</w:t>
      </w:r>
      <w:r w:rsidR="000E7007">
        <w:t xml:space="preserve"> и </w:t>
      </w:r>
      <w:r w:rsidR="000E7007" w:rsidRPr="000E7007">
        <w:t>специализированного программного обеспечения</w:t>
      </w:r>
      <w:r w:rsidRPr="000465BF">
        <w:t>, которые будут использованы при выполнении договора, за подписью руководителя организации и скрепленная печатью организации</w:t>
      </w:r>
      <w:r w:rsidRPr="000465BF">
        <w:rPr>
          <w:iCs/>
        </w:rPr>
        <w:t xml:space="preserve"> (Приложение №7 к настоящему ПДО)</w:t>
      </w:r>
      <w:r w:rsidRPr="000465BF">
        <w:t>;</w:t>
      </w:r>
    </w:p>
    <w:p w:rsidR="008045A2" w:rsidRP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№8</w:t>
      </w:r>
      <w:r w:rsidR="00647A50" w:rsidRPr="00407AC6">
        <w:rPr>
          <w:iCs/>
        </w:rPr>
        <w:t xml:space="preserve"> к настоящему ПДО)</w:t>
      </w:r>
      <w:r>
        <w:rPr>
          <w:sz w:val="20"/>
          <w:szCs w:val="20"/>
        </w:rPr>
        <w:t>.</w:t>
      </w:r>
    </w:p>
    <w:p w:rsidR="000E3711" w:rsidRPr="00802D8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</w:t>
      </w:r>
    </w:p>
    <w:p w:rsidR="0087799E" w:rsidRPr="008B35D5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5B4D7E">
        <w:t>письмо в свободной форме, содержащее информацию о сроках выполнения работ по тендеру, условия</w:t>
      </w:r>
      <w:r>
        <w:t>х</w:t>
      </w:r>
      <w:r w:rsidRPr="005B4D7E">
        <w:t xml:space="preserve"> оплаты работ, вид</w:t>
      </w:r>
      <w:r>
        <w:t>ах</w:t>
      </w:r>
      <w:r w:rsidRPr="005B4D7E">
        <w:t xml:space="preserve"> и объем</w:t>
      </w:r>
      <w:r>
        <w:t>ах</w:t>
      </w:r>
      <w:r w:rsidRPr="005B4D7E">
        <w:t xml:space="preserve"> работ по тендеру</w:t>
      </w:r>
      <w:r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F16B99">
        <w:rPr>
          <w:b/>
          <w:bCs/>
        </w:rPr>
        <w:t>27</w:t>
      </w:r>
      <w:r w:rsidRPr="000156BF">
        <w:rPr>
          <w:b/>
          <w:bCs/>
        </w:rPr>
        <w:t xml:space="preserve">» </w:t>
      </w:r>
      <w:r w:rsidR="00F16B99">
        <w:rPr>
          <w:b/>
          <w:bCs/>
        </w:rPr>
        <w:t>февраля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F16B99">
        <w:rPr>
          <w:b/>
          <w:bCs/>
        </w:rPr>
        <w:t>16</w:t>
      </w:r>
      <w:r w:rsidR="00DE5CC2">
        <w:rPr>
          <w:b/>
        </w:rPr>
        <w:t>:</w:t>
      </w:r>
      <w:r w:rsidR="00F16B99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F16B99">
        <w:rPr>
          <w:b/>
          <w:bCs/>
        </w:rPr>
        <w:t>10</w:t>
      </w:r>
      <w:r w:rsidR="00DE5CC2">
        <w:rPr>
          <w:b/>
          <w:bCs/>
        </w:rPr>
        <w:t xml:space="preserve">» </w:t>
      </w:r>
      <w:r w:rsidR="00F16B99">
        <w:rPr>
          <w:b/>
          <w:bCs/>
        </w:rPr>
        <w:t>марта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A2376D">
        <w:rPr>
          <w:b/>
          <w:bCs/>
        </w:rPr>
        <w:t>15</w:t>
      </w:r>
      <w:r w:rsidRPr="000156BF">
        <w:rPr>
          <w:b/>
          <w:bCs/>
        </w:rPr>
        <w:t xml:space="preserve">» </w:t>
      </w:r>
      <w:r w:rsidR="006B7AD7">
        <w:rPr>
          <w:b/>
          <w:bCs/>
        </w:rPr>
        <w:t>мая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B44C66">
        <w:rPr>
          <w:b/>
          <w:u w:val="single"/>
        </w:rPr>
        <w:t>53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5B4D7E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73D08">
        <w:rPr>
          <w:b/>
          <w:i/>
          <w:u w:val="single"/>
        </w:rPr>
        <w:t xml:space="preserve">Техническая </w:t>
      </w:r>
      <w:r w:rsidRPr="00D73D08">
        <w:rPr>
          <w:b/>
          <w:u w:val="single"/>
        </w:rPr>
        <w:t>часть оферты</w:t>
      </w:r>
      <w:r>
        <w:rPr>
          <w:b/>
        </w:rPr>
        <w:t>.</w:t>
      </w:r>
      <w:r w:rsidRPr="005B4D7E">
        <w:t xml:space="preserve"> </w:t>
      </w:r>
      <w:r w:rsidR="000A097C" w:rsidRPr="005B4D7E">
        <w:t xml:space="preserve">2 конверта документов, </w:t>
      </w:r>
    </w:p>
    <w:p w:rsidR="002A7CB5" w:rsidRPr="005B4D7E" w:rsidRDefault="000A097C" w:rsidP="00BD0DE3">
      <w:pPr>
        <w:ind w:left="720"/>
        <w:jc w:val="both"/>
        <w:rPr>
          <w:sz w:val="20"/>
          <w:szCs w:val="20"/>
        </w:rPr>
      </w:pPr>
      <w:r w:rsidRPr="005B4D7E">
        <w:t xml:space="preserve">один из которых содержит оригиналы документов </w:t>
      </w:r>
    </w:p>
    <w:p w:rsidR="002A7CB5" w:rsidRPr="005B4D7E" w:rsidRDefault="00BD0DE3" w:rsidP="002A7CB5">
      <w:pPr>
        <w:ind w:left="720"/>
        <w:jc w:val="both"/>
      </w:pPr>
      <w:r w:rsidRPr="005B4D7E">
        <w:t xml:space="preserve">   </w:t>
      </w:r>
      <w:r w:rsidR="002A7CB5" w:rsidRPr="005B4D7E">
        <w:t>- п</w:t>
      </w:r>
      <w:r w:rsidR="000A097C" w:rsidRPr="005B4D7E">
        <w:t xml:space="preserve">риложения №№1, 5, 6, 7, 8 к настоящему ПДО, </w:t>
      </w:r>
    </w:p>
    <w:p w:rsidR="005B4D7E" w:rsidRPr="005B4D7E" w:rsidRDefault="00425627" w:rsidP="002A7CB5">
      <w:pPr>
        <w:ind w:left="720"/>
        <w:jc w:val="both"/>
      </w:pPr>
      <w:r w:rsidRPr="005B4D7E">
        <w:t xml:space="preserve">   - </w:t>
      </w:r>
      <w:r w:rsidR="005B4D7E" w:rsidRPr="005B4D7E">
        <w:t>п</w:t>
      </w:r>
      <w:r w:rsidRPr="005B4D7E">
        <w:t>исьмо</w:t>
      </w:r>
      <w:r w:rsidR="005B4D7E" w:rsidRPr="005B4D7E">
        <w:t xml:space="preserve"> в свободной форме</w:t>
      </w:r>
      <w:r w:rsidRPr="005B4D7E">
        <w:t xml:space="preserve">, содержащее </w:t>
      </w:r>
      <w:r w:rsidR="005B4D7E" w:rsidRPr="005B4D7E">
        <w:t xml:space="preserve">информацию о </w:t>
      </w:r>
      <w:r w:rsidRPr="005B4D7E">
        <w:t>срок</w:t>
      </w:r>
      <w:r w:rsidR="005B4D7E" w:rsidRPr="005B4D7E">
        <w:t>ах</w:t>
      </w:r>
      <w:r w:rsidRPr="005B4D7E">
        <w:t xml:space="preserve"> выполнения работ по тендеру, условия</w:t>
      </w:r>
      <w:r w:rsidR="005B4D7E">
        <w:t>х</w:t>
      </w:r>
      <w:r w:rsidRPr="005B4D7E">
        <w:t xml:space="preserve"> оплаты</w:t>
      </w:r>
      <w:r w:rsidR="005B4D7E" w:rsidRPr="005B4D7E">
        <w:t xml:space="preserve"> работ, вид</w:t>
      </w:r>
      <w:r w:rsidR="005B4D7E">
        <w:t>ах</w:t>
      </w:r>
      <w:r w:rsidR="005B4D7E" w:rsidRPr="005B4D7E">
        <w:t xml:space="preserve"> и объем</w:t>
      </w:r>
      <w:r w:rsidR="005B4D7E">
        <w:t>ах</w:t>
      </w:r>
      <w:r w:rsidR="005B4D7E" w:rsidRPr="005B4D7E">
        <w:t xml:space="preserve"> работ по тендеру;</w:t>
      </w:r>
    </w:p>
    <w:p w:rsidR="00425627" w:rsidRPr="005B4D7E" w:rsidRDefault="005B4D7E" w:rsidP="002A7CB5">
      <w:pPr>
        <w:ind w:left="720"/>
        <w:jc w:val="both"/>
        <w:rPr>
          <w:sz w:val="20"/>
          <w:szCs w:val="20"/>
        </w:rPr>
      </w:pPr>
      <w:r w:rsidRPr="005B4D7E">
        <w:t xml:space="preserve">   -  </w:t>
      </w:r>
      <w:r w:rsidRPr="005B4D7E">
        <w:rPr>
          <w:rFonts w:cs="Arial"/>
          <w:szCs w:val="22"/>
        </w:rPr>
        <w:t>протокол разногласий к договору (если применимо);</w:t>
      </w:r>
    </w:p>
    <w:p w:rsidR="00D22DEF" w:rsidRPr="005B4D7E" w:rsidRDefault="00BD0DE3" w:rsidP="002A7CB5">
      <w:pPr>
        <w:ind w:left="720"/>
        <w:jc w:val="both"/>
      </w:pPr>
      <w:r w:rsidRPr="005B4D7E">
        <w:t xml:space="preserve">   </w:t>
      </w:r>
      <w:r w:rsidR="002A7CB5" w:rsidRPr="005B4D7E">
        <w:t xml:space="preserve">- </w:t>
      </w:r>
      <w:r w:rsidR="000A097C" w:rsidRPr="005B4D7E">
        <w:t>копия Свидетельства о допуске к работам</w:t>
      </w:r>
      <w:r w:rsidR="002A7CB5" w:rsidRPr="005B4D7E">
        <w:t>,</w:t>
      </w:r>
      <w:r w:rsidR="000A097C" w:rsidRPr="005B4D7E">
        <w:t xml:space="preserve"> </w:t>
      </w:r>
    </w:p>
    <w:p w:rsidR="000A097C" w:rsidRPr="005B4D7E" w:rsidRDefault="000A097C" w:rsidP="002A7CB5">
      <w:pPr>
        <w:ind w:left="720"/>
        <w:jc w:val="both"/>
      </w:pPr>
      <w:r w:rsidRPr="005B4D7E">
        <w:t xml:space="preserve"> второй – копии всех документов конверта с оригиналами. В конверт с пометкой </w:t>
      </w:r>
      <w:r w:rsidRPr="005B4D7E">
        <w:rPr>
          <w:b/>
        </w:rPr>
        <w:t xml:space="preserve">«Оригинал </w:t>
      </w:r>
      <w:r w:rsidRPr="005B4D7E">
        <w:rPr>
          <w:b/>
          <w:i/>
        </w:rPr>
        <w:t>технической</w:t>
      </w:r>
      <w:r w:rsidRPr="005B4D7E">
        <w:rPr>
          <w:b/>
        </w:rPr>
        <w:t xml:space="preserve"> части оферты»</w:t>
      </w:r>
      <w:r w:rsidRPr="005B4D7E">
        <w:t xml:space="preserve"> вкладывается электронный носитель информации с </w:t>
      </w:r>
      <w:r w:rsidR="00BD0DE3" w:rsidRPr="005B4D7E">
        <w:t xml:space="preserve"> </w:t>
      </w:r>
      <w:r w:rsidRPr="005B4D7E">
        <w:t xml:space="preserve">отсканированными оригиналами документов в формате </w:t>
      </w:r>
      <w:r w:rsidRPr="005B4D7E">
        <w:rPr>
          <w:lang w:val="en-US"/>
        </w:rPr>
        <w:t>PDF</w:t>
      </w:r>
      <w:r w:rsidRPr="005B4D7E">
        <w:t xml:space="preserve"> (содержащимися в конверте);</w:t>
      </w:r>
    </w:p>
    <w:p w:rsidR="00D22DEF" w:rsidRPr="005B4D7E" w:rsidRDefault="00D22DEF" w:rsidP="002A7CB5">
      <w:pPr>
        <w:ind w:left="720"/>
        <w:jc w:val="both"/>
        <w:rPr>
          <w:sz w:val="20"/>
          <w:szCs w:val="20"/>
        </w:rPr>
      </w:pPr>
    </w:p>
    <w:p w:rsidR="00BD0DE3" w:rsidRPr="005B4D7E" w:rsidRDefault="00D73D08" w:rsidP="00D22DEF">
      <w:pPr>
        <w:numPr>
          <w:ilvl w:val="0"/>
          <w:numId w:val="47"/>
        </w:numPr>
        <w:ind w:left="709" w:hanging="425"/>
        <w:jc w:val="both"/>
      </w:pPr>
      <w:r w:rsidRPr="00D73D08">
        <w:rPr>
          <w:b/>
          <w:i/>
          <w:u w:val="single"/>
        </w:rPr>
        <w:t>Коммерческая</w:t>
      </w:r>
      <w:r w:rsidRPr="00D73D08">
        <w:rPr>
          <w:b/>
          <w:u w:val="single"/>
        </w:rPr>
        <w:t xml:space="preserve"> части оферты</w:t>
      </w:r>
      <w:r>
        <w:rPr>
          <w:b/>
        </w:rPr>
        <w:t>.</w:t>
      </w:r>
      <w:r w:rsidRPr="005B4D7E">
        <w:t xml:space="preserve"> </w:t>
      </w:r>
      <w:r w:rsidR="000A097C" w:rsidRPr="005B4D7E">
        <w:t xml:space="preserve">2 конверта документов, </w:t>
      </w:r>
    </w:p>
    <w:p w:rsidR="002E68E5" w:rsidRPr="005B4D7E" w:rsidRDefault="00BD0DE3" w:rsidP="00BD0DE3">
      <w:pPr>
        <w:ind w:left="709"/>
        <w:jc w:val="both"/>
      </w:pPr>
      <w:r w:rsidRPr="005B4D7E">
        <w:t xml:space="preserve"> </w:t>
      </w:r>
      <w:r w:rsidR="000A097C" w:rsidRPr="005B4D7E">
        <w:t>один из которых содержит оригиналы документов</w:t>
      </w:r>
      <w:r w:rsidR="002E68E5" w:rsidRPr="005B4D7E">
        <w:t>:</w:t>
      </w:r>
    </w:p>
    <w:p w:rsidR="002E68E5" w:rsidRPr="005B4D7E" w:rsidRDefault="002E68E5" w:rsidP="002E68E5">
      <w:pPr>
        <w:ind w:left="709"/>
        <w:jc w:val="both"/>
      </w:pPr>
      <w:r w:rsidRPr="005B4D7E">
        <w:t>-</w:t>
      </w:r>
      <w:r w:rsidR="000A097C" w:rsidRPr="005B4D7E">
        <w:t xml:space="preserve"> </w:t>
      </w:r>
      <w:r w:rsidRPr="005B4D7E">
        <w:t>п</w:t>
      </w:r>
      <w:r w:rsidR="000A097C" w:rsidRPr="005B4D7E">
        <w:t>риложени</w:t>
      </w:r>
      <w:r w:rsidRPr="005B4D7E">
        <w:t>е</w:t>
      </w:r>
      <w:r w:rsidR="000A097C" w:rsidRPr="005B4D7E">
        <w:t xml:space="preserve"> №2</w:t>
      </w:r>
      <w:r w:rsidRPr="005B4D7E">
        <w:t xml:space="preserve"> к настоящему ПДО</w:t>
      </w:r>
      <w:r w:rsidR="000A097C" w:rsidRPr="005B4D7E">
        <w:t xml:space="preserve">, </w:t>
      </w:r>
    </w:p>
    <w:p w:rsidR="00BD0DE3" w:rsidRPr="005B4D7E" w:rsidRDefault="002E68E5" w:rsidP="002E68E5">
      <w:pPr>
        <w:ind w:left="709"/>
        <w:jc w:val="both"/>
      </w:pPr>
      <w:r w:rsidRPr="005B4D7E">
        <w:t>- приложение №</w:t>
      </w:r>
      <w:r w:rsidR="000A097C" w:rsidRPr="005B4D7E">
        <w:t>4 к настоящему ПДО</w:t>
      </w:r>
      <w:r w:rsidRPr="005B4D7E">
        <w:t xml:space="preserve"> с </w:t>
      </w:r>
      <w:r w:rsidR="000A097C" w:rsidRPr="005B4D7E">
        <w:t xml:space="preserve"> Приложения</w:t>
      </w:r>
      <w:r w:rsidRPr="005B4D7E">
        <w:t>ми</w:t>
      </w:r>
      <w:r w:rsidR="000A097C" w:rsidRPr="005B4D7E">
        <w:t xml:space="preserve"> №№ 2, 3</w:t>
      </w:r>
      <w:r w:rsidRPr="005B4D7E">
        <w:t>, 4</w:t>
      </w:r>
      <w:r w:rsidR="000A097C" w:rsidRPr="005B4D7E">
        <w:t xml:space="preserve"> к </w:t>
      </w:r>
      <w:r w:rsidRPr="005B4D7E">
        <w:t>нему,</w:t>
      </w:r>
    </w:p>
    <w:p w:rsidR="000A097C" w:rsidRPr="005B4D7E" w:rsidRDefault="00BD0DE3" w:rsidP="002E68E5">
      <w:pPr>
        <w:ind w:left="709"/>
        <w:jc w:val="both"/>
      </w:pPr>
      <w:r w:rsidRPr="005B4D7E">
        <w:lastRenderedPageBreak/>
        <w:t xml:space="preserve">  </w:t>
      </w:r>
      <w:r w:rsidR="000A097C" w:rsidRPr="005B4D7E">
        <w:t xml:space="preserve">второй – копии всех документов конверта с оригиналами. В конверт с пометкой </w:t>
      </w:r>
      <w:r w:rsidR="000A097C" w:rsidRPr="005B4D7E">
        <w:rPr>
          <w:b/>
        </w:rPr>
        <w:t xml:space="preserve">«Оригинал </w:t>
      </w:r>
      <w:r w:rsidR="000A097C" w:rsidRPr="005B4D7E">
        <w:rPr>
          <w:b/>
          <w:i/>
        </w:rPr>
        <w:t>коммерческой</w:t>
      </w:r>
      <w:r w:rsidR="000A097C" w:rsidRPr="005B4D7E">
        <w:rPr>
          <w:b/>
        </w:rPr>
        <w:t xml:space="preserve"> части оферты»</w:t>
      </w:r>
      <w:r w:rsidR="000A097C" w:rsidRPr="005B4D7E">
        <w:t xml:space="preserve"> вкладывается электронный носитель информации  с отсканированными оригиналами документов </w:t>
      </w:r>
      <w:r w:rsidRPr="005B4D7E">
        <w:t xml:space="preserve">в формате </w:t>
      </w:r>
      <w:r w:rsidRPr="005B4D7E">
        <w:rPr>
          <w:lang w:val="en-US"/>
        </w:rPr>
        <w:t>PDF</w:t>
      </w:r>
      <w:r w:rsidRPr="005B4D7E">
        <w:t xml:space="preserve"> </w:t>
      </w:r>
      <w:r w:rsidR="000A097C" w:rsidRPr="005B4D7E">
        <w:t xml:space="preserve">(содержащимися в конверте), в том числе со сметными расчетами в формате </w:t>
      </w:r>
      <w:r w:rsidR="000A097C" w:rsidRPr="005B4D7E">
        <w:rPr>
          <w:lang w:val="en-US"/>
        </w:rPr>
        <w:t>Word</w:t>
      </w:r>
      <w:r w:rsidR="000A097C" w:rsidRPr="005B4D7E">
        <w:t xml:space="preserve"> или </w:t>
      </w:r>
      <w:r w:rsidR="000A097C" w:rsidRPr="005B4D7E">
        <w:rPr>
          <w:lang w:val="en-US"/>
        </w:rPr>
        <w:t>Excel</w:t>
      </w:r>
      <w:r w:rsidR="000A097C" w:rsidRPr="005B4D7E">
        <w:t>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 xml:space="preserve">«Славнефть-ЯНОС» ответит на ваши письменные запросы, касающиеся разъяснений ПДО, </w:t>
      </w:r>
      <w:r w:rsidR="00F16B99">
        <w:rPr>
          <w:rStyle w:val="afd"/>
          <w:rFonts w:ascii="Times New Roman" w:hAnsi="Times New Roman"/>
          <w:color w:val="auto"/>
          <w:u w:val="none"/>
        </w:rPr>
        <w:t>полученные не позднее «05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F16B99">
        <w:rPr>
          <w:rStyle w:val="afd"/>
          <w:rFonts w:ascii="Times New Roman" w:hAnsi="Times New Roman"/>
          <w:color w:val="auto"/>
          <w:u w:val="none"/>
        </w:rPr>
        <w:t>марта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A29A1" w:rsidRDefault="004A29A1" w:rsidP="00A80684">
      <w:pPr>
        <w:spacing w:before="120"/>
        <w:rPr>
          <w:b/>
        </w:rPr>
      </w:pP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Касьянову Артему Эдуардовичу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9" w:history="1">
        <w:r w:rsidRPr="009C4C6F">
          <w:rPr>
            <w:rStyle w:val="afd"/>
            <w:lang w:val="en-US"/>
          </w:rPr>
          <w:t>KasianovAE@yanos.slavneft.ru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6F0158" w:rsidRDefault="00F16B99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</w:p>
    <w:p w:rsidR="00D748C0" w:rsidRPr="00403947" w:rsidRDefault="00F16B99" w:rsidP="00D748C0">
      <w:r>
        <w:t>Зиминой Надежде Владимировне</w:t>
      </w:r>
    </w:p>
    <w:p w:rsidR="00D748C0" w:rsidRPr="00403947" w:rsidRDefault="00D748C0" w:rsidP="00D748C0">
      <w:r w:rsidRPr="00403947">
        <w:t xml:space="preserve">Контактные данные: (4852) </w:t>
      </w:r>
      <w:r w:rsidR="00F16B99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bookmarkStart w:id="0" w:name="_GoBack"/>
      <w:bookmarkEnd w:id="0"/>
      <w:r w:rsidR="00F16B99">
        <w:rPr>
          <w:rFonts w:ascii="Times New Roman" w:hAnsi="Times New Roman"/>
          <w:lang w:val="en-US"/>
        </w:rPr>
        <w:fldChar w:fldCharType="begin"/>
      </w:r>
      <w:r w:rsidR="00F16B99">
        <w:rPr>
          <w:rFonts w:ascii="Times New Roman" w:hAnsi="Times New Roman"/>
          <w:lang w:val="en-US"/>
        </w:rPr>
        <w:instrText xml:space="preserve"> HYPERLINK "mailto:</w:instrText>
      </w:r>
      <w:r w:rsidR="00F16B99" w:rsidRPr="00F16B99">
        <w:rPr>
          <w:rFonts w:ascii="Times New Roman" w:hAnsi="Times New Roman"/>
          <w:lang w:val="en-US"/>
        </w:rPr>
        <w:instrText>ZiminaNV</w:instrText>
      </w:r>
      <w:r w:rsidR="00F16B99" w:rsidRPr="00F16B99">
        <w:rPr>
          <w:rFonts w:ascii="Times New Roman" w:hAnsi="Times New Roman"/>
        </w:rPr>
        <w:instrText>@</w:instrText>
      </w:r>
      <w:r w:rsidR="00F16B99" w:rsidRPr="00F16B99">
        <w:rPr>
          <w:rFonts w:ascii="Times New Roman" w:hAnsi="Times New Roman"/>
          <w:lang w:val="en-US"/>
        </w:rPr>
        <w:instrText>yanos</w:instrText>
      </w:r>
      <w:r w:rsidR="00F16B99" w:rsidRPr="00F16B99">
        <w:rPr>
          <w:rFonts w:ascii="Times New Roman" w:hAnsi="Times New Roman"/>
        </w:rPr>
        <w:instrText>.</w:instrText>
      </w:r>
      <w:r w:rsidR="00F16B99" w:rsidRPr="00F16B99">
        <w:rPr>
          <w:rFonts w:ascii="Times New Roman" w:hAnsi="Times New Roman"/>
          <w:lang w:val="en-US"/>
        </w:rPr>
        <w:instrText>slavneft</w:instrText>
      </w:r>
      <w:r w:rsidR="00F16B99" w:rsidRPr="00F16B99">
        <w:rPr>
          <w:rFonts w:ascii="Times New Roman" w:hAnsi="Times New Roman"/>
        </w:rPr>
        <w:instrText>.</w:instrText>
      </w:r>
      <w:r w:rsidR="00F16B99" w:rsidRPr="00F16B99">
        <w:rPr>
          <w:rFonts w:ascii="Times New Roman" w:hAnsi="Times New Roman"/>
          <w:lang w:val="en-US"/>
        </w:rPr>
        <w:instrText>ru</w:instrText>
      </w:r>
      <w:r w:rsidR="00F16B99">
        <w:rPr>
          <w:rFonts w:ascii="Times New Roman" w:hAnsi="Times New Roman"/>
          <w:lang w:val="en-US"/>
        </w:rPr>
        <w:instrText xml:space="preserve">" </w:instrText>
      </w:r>
      <w:r w:rsidR="00F16B99">
        <w:rPr>
          <w:rFonts w:ascii="Times New Roman" w:hAnsi="Times New Roman"/>
          <w:lang w:val="en-US"/>
        </w:rPr>
        <w:fldChar w:fldCharType="separate"/>
      </w:r>
      <w:r w:rsidR="00F16B99" w:rsidRPr="003B52FD">
        <w:rPr>
          <w:rStyle w:val="afd"/>
          <w:rFonts w:ascii="Times New Roman" w:hAnsi="Times New Roman"/>
          <w:lang w:val="en-US"/>
        </w:rPr>
        <w:t>ZiminaNV</w:t>
      </w:r>
      <w:r w:rsidR="00F16B99" w:rsidRPr="003B52FD">
        <w:rPr>
          <w:rStyle w:val="afd"/>
          <w:rFonts w:ascii="Times New Roman" w:hAnsi="Times New Roman"/>
        </w:rPr>
        <w:t>@</w:t>
      </w:r>
      <w:r w:rsidR="00F16B99" w:rsidRPr="003B52FD">
        <w:rPr>
          <w:rStyle w:val="afd"/>
          <w:rFonts w:ascii="Times New Roman" w:hAnsi="Times New Roman"/>
          <w:lang w:val="en-US"/>
        </w:rPr>
        <w:t>yanos</w:t>
      </w:r>
      <w:r w:rsidR="00F16B99" w:rsidRPr="003B52FD">
        <w:rPr>
          <w:rStyle w:val="afd"/>
          <w:rFonts w:ascii="Times New Roman" w:hAnsi="Times New Roman"/>
        </w:rPr>
        <w:t>.</w:t>
      </w:r>
      <w:r w:rsidR="00F16B99" w:rsidRPr="003B52FD">
        <w:rPr>
          <w:rStyle w:val="afd"/>
          <w:rFonts w:ascii="Times New Roman" w:hAnsi="Times New Roman"/>
          <w:lang w:val="en-US"/>
        </w:rPr>
        <w:t>slavneft</w:t>
      </w:r>
      <w:r w:rsidR="00F16B99" w:rsidRPr="003B52FD">
        <w:rPr>
          <w:rStyle w:val="afd"/>
          <w:rFonts w:ascii="Times New Roman" w:hAnsi="Times New Roman"/>
        </w:rPr>
        <w:t>.</w:t>
      </w:r>
      <w:r w:rsidR="00F16B99" w:rsidRPr="003B52FD">
        <w:rPr>
          <w:rStyle w:val="afd"/>
          <w:rFonts w:ascii="Times New Roman" w:hAnsi="Times New Roman"/>
          <w:lang w:val="en-US"/>
        </w:rPr>
        <w:t>ru</w:t>
      </w:r>
      <w:r w:rsidR="00F16B99">
        <w:rPr>
          <w:rFonts w:ascii="Times New Roman" w:hAnsi="Times New Roman"/>
          <w:lang w:val="en-US"/>
        </w:rPr>
        <w:fldChar w:fldCharType="end"/>
      </w:r>
    </w:p>
    <w:p w:rsidR="00D748C0" w:rsidRPr="00BE67B4" w:rsidRDefault="00F16B99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0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r>
        <w:rPr>
          <w:color w:val="000000"/>
          <w:lang w:val="en-US"/>
        </w:rPr>
        <w:t>yanos</w:t>
      </w:r>
      <w:r w:rsidRPr="008D1046">
        <w:rPr>
          <w:color w:val="000000"/>
        </w:rPr>
        <w:t>.</w:t>
      </w:r>
      <w:r>
        <w:rPr>
          <w:color w:val="000000"/>
          <w:lang w:val="en-US"/>
        </w:rPr>
        <w:t>slavneft</w:t>
      </w:r>
      <w:r w:rsidRPr="006C517B"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D03FCD" w:rsidRDefault="00D03FCD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sectPr w:rsidR="00A93D6C" w:rsidSect="00F16B99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8E5" w:rsidRDefault="002E68E5">
      <w:r>
        <w:separator/>
      </w:r>
    </w:p>
  </w:endnote>
  <w:endnote w:type="continuationSeparator" w:id="0">
    <w:p w:rsidR="002E68E5" w:rsidRDefault="002E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8E5" w:rsidRDefault="002E68E5">
      <w:r>
        <w:separator/>
      </w:r>
    </w:p>
  </w:footnote>
  <w:footnote w:type="continuationSeparator" w:id="0">
    <w:p w:rsidR="002E68E5" w:rsidRDefault="002E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1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7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1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21"/>
  </w:num>
  <w:num w:numId="4">
    <w:abstractNumId w:val="39"/>
  </w:num>
  <w:num w:numId="5">
    <w:abstractNumId w:val="33"/>
  </w:num>
  <w:num w:numId="6">
    <w:abstractNumId w:val="1"/>
  </w:num>
  <w:num w:numId="7">
    <w:abstractNumId w:val="39"/>
  </w:num>
  <w:num w:numId="8">
    <w:abstractNumId w:val="49"/>
  </w:num>
  <w:num w:numId="9">
    <w:abstractNumId w:val="37"/>
  </w:num>
  <w:num w:numId="10">
    <w:abstractNumId w:val="13"/>
  </w:num>
  <w:num w:numId="11">
    <w:abstractNumId w:val="27"/>
  </w:num>
  <w:num w:numId="12">
    <w:abstractNumId w:val="8"/>
  </w:num>
  <w:num w:numId="13">
    <w:abstractNumId w:val="11"/>
  </w:num>
  <w:num w:numId="14">
    <w:abstractNumId w:val="25"/>
  </w:num>
  <w:num w:numId="15">
    <w:abstractNumId w:val="51"/>
  </w:num>
  <w:num w:numId="16">
    <w:abstractNumId w:val="38"/>
  </w:num>
  <w:num w:numId="17">
    <w:abstractNumId w:val="24"/>
  </w:num>
  <w:num w:numId="18">
    <w:abstractNumId w:val="17"/>
  </w:num>
  <w:num w:numId="19">
    <w:abstractNumId w:val="10"/>
  </w:num>
  <w:num w:numId="20">
    <w:abstractNumId w:val="45"/>
  </w:num>
  <w:num w:numId="21">
    <w:abstractNumId w:val="16"/>
  </w:num>
  <w:num w:numId="22">
    <w:abstractNumId w:val="41"/>
  </w:num>
  <w:num w:numId="23">
    <w:abstractNumId w:val="28"/>
  </w:num>
  <w:num w:numId="24">
    <w:abstractNumId w:val="2"/>
  </w:num>
  <w:num w:numId="25">
    <w:abstractNumId w:val="30"/>
  </w:num>
  <w:num w:numId="26">
    <w:abstractNumId w:val="15"/>
  </w:num>
  <w:num w:numId="27">
    <w:abstractNumId w:val="14"/>
  </w:num>
  <w:num w:numId="28">
    <w:abstractNumId w:val="34"/>
  </w:num>
  <w:num w:numId="29">
    <w:abstractNumId w:val="40"/>
  </w:num>
  <w:num w:numId="30">
    <w:abstractNumId w:val="31"/>
  </w:num>
  <w:num w:numId="31">
    <w:abstractNumId w:val="42"/>
  </w:num>
  <w:num w:numId="32">
    <w:abstractNumId w:val="26"/>
  </w:num>
  <w:num w:numId="33">
    <w:abstractNumId w:val="12"/>
  </w:num>
  <w:num w:numId="34">
    <w:abstractNumId w:val="52"/>
  </w:num>
  <w:num w:numId="35">
    <w:abstractNumId w:val="19"/>
  </w:num>
  <w:num w:numId="36">
    <w:abstractNumId w:val="29"/>
  </w:num>
  <w:num w:numId="37">
    <w:abstractNumId w:val="18"/>
  </w:num>
  <w:num w:numId="38">
    <w:abstractNumId w:val="9"/>
  </w:num>
  <w:num w:numId="39">
    <w:abstractNumId w:val="35"/>
  </w:num>
  <w:num w:numId="40">
    <w:abstractNumId w:val="47"/>
  </w:num>
  <w:num w:numId="41">
    <w:abstractNumId w:val="44"/>
  </w:num>
  <w:num w:numId="42">
    <w:abstractNumId w:val="50"/>
  </w:num>
  <w:num w:numId="43">
    <w:abstractNumId w:val="36"/>
  </w:num>
  <w:num w:numId="44">
    <w:abstractNumId w:val="48"/>
  </w:num>
  <w:num w:numId="45">
    <w:abstractNumId w:val="46"/>
  </w:num>
  <w:num w:numId="46">
    <w:abstractNumId w:val="43"/>
  </w:num>
  <w:num w:numId="47">
    <w:abstractNumId w:val="7"/>
  </w:num>
  <w:num w:numId="48">
    <w:abstractNumId w:val="32"/>
  </w:num>
  <w:num w:numId="49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42A08"/>
    <w:rsid w:val="00143956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653F"/>
    <w:rsid w:val="002F6B2A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D07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3544"/>
    <w:rsid w:val="00684576"/>
    <w:rsid w:val="00684B85"/>
    <w:rsid w:val="00684BAD"/>
    <w:rsid w:val="00685DA4"/>
    <w:rsid w:val="00686B86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66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38D4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B99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ender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sianovA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A08C-628E-4FBC-9ADF-EC901A03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3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9387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722</cp:revision>
  <cp:lastPrinted>2015-02-27T07:32:00Z</cp:lastPrinted>
  <dcterms:created xsi:type="dcterms:W3CDTF">2013-10-24T05:23:00Z</dcterms:created>
  <dcterms:modified xsi:type="dcterms:W3CDTF">2015-02-27T07:33:00Z</dcterms:modified>
</cp:coreProperties>
</file>