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F8" w:rsidRPr="005D39F8" w:rsidRDefault="005D39F8" w:rsidP="00A710AC">
      <w:pPr>
        <w:pageBreakBefore/>
        <w:ind w:left="5236"/>
        <w:jc w:val="right"/>
        <w:rPr>
          <w:rFonts w:ascii="Times New Roman" w:hAnsi="Times New Roman"/>
          <w:b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 xml:space="preserve">Приложение № </w:t>
      </w:r>
      <w:r w:rsidRPr="005D39F8">
        <w:rPr>
          <w:rFonts w:ascii="Times New Roman" w:hAnsi="Times New Roman"/>
          <w:b/>
          <w:sz w:val="24"/>
          <w:szCs w:val="24"/>
        </w:rPr>
        <w:t>1</w:t>
      </w:r>
      <w:r w:rsidRPr="005D39F8">
        <w:rPr>
          <w:rFonts w:ascii="Times New Roman" w:hAnsi="Times New Roman"/>
          <w:b/>
          <w:bCs/>
          <w:sz w:val="24"/>
          <w:szCs w:val="24"/>
        </w:rPr>
        <w:t xml:space="preserve"> к договору № </w:t>
      </w:r>
      <w:r w:rsidRPr="005D39F8">
        <w:rPr>
          <w:rFonts w:ascii="Times New Roman" w:hAnsi="Times New Roman"/>
          <w:b/>
          <w:sz w:val="24"/>
          <w:szCs w:val="24"/>
        </w:rPr>
        <w:t>____________</w:t>
      </w:r>
    </w:p>
    <w:p w:rsidR="005D39F8" w:rsidRPr="005D39F8" w:rsidRDefault="005D39F8" w:rsidP="005D39F8">
      <w:pPr>
        <w:ind w:left="5236"/>
        <w:jc w:val="right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от «___»  __________ 201</w:t>
      </w:r>
      <w:r w:rsidR="00511D72" w:rsidRPr="00511D72">
        <w:rPr>
          <w:rFonts w:ascii="Times New Roman" w:hAnsi="Times New Roman"/>
          <w:b/>
          <w:bCs/>
          <w:sz w:val="24"/>
          <w:szCs w:val="24"/>
        </w:rPr>
        <w:t xml:space="preserve">8 </w:t>
      </w:r>
      <w:r w:rsidRPr="005D39F8">
        <w:rPr>
          <w:rFonts w:ascii="Times New Roman" w:hAnsi="Times New Roman"/>
          <w:b/>
          <w:bCs/>
          <w:sz w:val="24"/>
          <w:szCs w:val="24"/>
        </w:rPr>
        <w:t>г.</w:t>
      </w:r>
    </w:p>
    <w:p w:rsidR="005D39F8" w:rsidRPr="005D39F8" w:rsidRDefault="005D39F8" w:rsidP="005D39F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Спецификация №1</w:t>
      </w:r>
    </w:p>
    <w:p w:rsidR="005D39F8" w:rsidRPr="005D39F8" w:rsidRDefault="00A710AC" w:rsidP="005D39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Ярославль                                                                                                                                                                                      «___» _____________ 201</w:t>
      </w:r>
      <w:r w:rsidR="00511D72" w:rsidRPr="00CC4C0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5D39F8" w:rsidRPr="005D39F8" w:rsidRDefault="001D5D29" w:rsidP="007530AE">
      <w:pPr>
        <w:ind w:right="-315" w:firstLine="708"/>
        <w:jc w:val="both"/>
        <w:rPr>
          <w:rFonts w:ascii="Times New Roman" w:hAnsi="Times New Roman"/>
          <w:sz w:val="24"/>
          <w:szCs w:val="24"/>
        </w:rPr>
      </w:pPr>
      <w:r w:rsidRPr="00CB5452">
        <w:rPr>
          <w:rFonts w:ascii="Times New Roman" w:hAnsi="Times New Roman"/>
          <w:sz w:val="24"/>
          <w:szCs w:val="24"/>
        </w:rPr>
        <w:t xml:space="preserve">Открытое </w:t>
      </w:r>
      <w:r w:rsidR="00CE03F5">
        <w:rPr>
          <w:rFonts w:ascii="Times New Roman" w:hAnsi="Times New Roman"/>
          <w:sz w:val="24"/>
          <w:szCs w:val="24"/>
        </w:rPr>
        <w:t>а</w:t>
      </w:r>
      <w:r w:rsidRPr="00CB5452">
        <w:rPr>
          <w:rFonts w:ascii="Times New Roman" w:hAnsi="Times New Roman"/>
          <w:sz w:val="24"/>
          <w:szCs w:val="24"/>
        </w:rPr>
        <w:t xml:space="preserve">кционерное </w:t>
      </w:r>
      <w:r w:rsidR="00CE03F5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="005D39F8" w:rsidRPr="00CB5452">
        <w:rPr>
          <w:rFonts w:ascii="Times New Roman" w:hAnsi="Times New Roman"/>
          <w:sz w:val="24"/>
          <w:szCs w:val="24"/>
        </w:rPr>
        <w:t>бщество «Славнефть-Ярославнефтеоргсинтез</w:t>
      </w:r>
      <w:r w:rsidR="005D39F8" w:rsidRPr="005D39F8">
        <w:rPr>
          <w:rFonts w:ascii="Times New Roman" w:hAnsi="Times New Roman"/>
          <w:b/>
          <w:sz w:val="24"/>
          <w:szCs w:val="24"/>
        </w:rPr>
        <w:t>»</w:t>
      </w:r>
      <w:r w:rsidR="005D39F8" w:rsidRPr="005D39F8">
        <w:rPr>
          <w:rFonts w:ascii="Times New Roman" w:hAnsi="Times New Roman"/>
          <w:sz w:val="24"/>
          <w:szCs w:val="24"/>
        </w:rPr>
        <w:t xml:space="preserve"> (ОАО «Славнефть-ЯНОС»), именуемое в дальнейшем «Сублицензиат», в лице Генерального директора</w:t>
      </w:r>
      <w:r w:rsidR="004F676F">
        <w:rPr>
          <w:rFonts w:ascii="Times New Roman" w:hAnsi="Times New Roman"/>
          <w:sz w:val="24"/>
          <w:szCs w:val="24"/>
        </w:rPr>
        <w:t xml:space="preserve"> Карпова Николая Владимировича</w:t>
      </w:r>
      <w:r w:rsidR="005D39F8" w:rsidRPr="005D39F8">
        <w:rPr>
          <w:rFonts w:ascii="Times New Roman" w:hAnsi="Times New Roman"/>
          <w:sz w:val="24"/>
          <w:szCs w:val="24"/>
        </w:rPr>
        <w:t>, действующего на основании Устава Общества</w:t>
      </w:r>
      <w:r w:rsidR="005D39F8" w:rsidRPr="005D39F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с одной стороны, и </w:t>
      </w:r>
      <w:r w:rsidR="00A710AC">
        <w:rPr>
          <w:rFonts w:ascii="Times New Roman" w:hAnsi="Times New Roman"/>
          <w:sz w:val="24"/>
          <w:szCs w:val="24"/>
        </w:rPr>
        <w:t>____________________________________</w:t>
      </w:r>
      <w:r w:rsidR="00E808D0">
        <w:rPr>
          <w:rFonts w:ascii="Times New Roman" w:hAnsi="Times New Roman"/>
          <w:sz w:val="24"/>
          <w:szCs w:val="24"/>
        </w:rPr>
        <w:t xml:space="preserve"> (</w:t>
      </w:r>
      <w:r w:rsidR="00A710AC">
        <w:rPr>
          <w:rFonts w:ascii="Times New Roman" w:hAnsi="Times New Roman"/>
          <w:sz w:val="24"/>
          <w:szCs w:val="24"/>
        </w:rPr>
        <w:t>________________________________</w:t>
      </w:r>
      <w:r w:rsidR="00E808D0">
        <w:rPr>
          <w:rFonts w:ascii="Times New Roman" w:hAnsi="Times New Roman"/>
          <w:sz w:val="24"/>
          <w:szCs w:val="24"/>
        </w:rPr>
        <w:t>)</w:t>
      </w:r>
      <w:r w:rsidR="005D39F8" w:rsidRPr="005D39F8">
        <w:rPr>
          <w:rFonts w:ascii="Times New Roman" w:hAnsi="Times New Roman"/>
          <w:sz w:val="24"/>
          <w:szCs w:val="24"/>
        </w:rPr>
        <w:t xml:space="preserve">, в лице </w:t>
      </w:r>
      <w:r w:rsidR="00A710AC">
        <w:rPr>
          <w:rFonts w:ascii="Times New Roman" w:hAnsi="Times New Roman"/>
          <w:sz w:val="24"/>
          <w:szCs w:val="24"/>
        </w:rPr>
        <w:t>_____________________________________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 действующего на основании</w:t>
      </w:r>
      <w:r w:rsidR="00A710AC">
        <w:rPr>
          <w:rFonts w:ascii="Times New Roman" w:hAnsi="Times New Roman"/>
          <w:sz w:val="24"/>
          <w:szCs w:val="24"/>
        </w:rPr>
        <w:t xml:space="preserve"> 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</w:t>
      </w:r>
      <w:r w:rsidR="004E4551">
        <w:rPr>
          <w:rFonts w:ascii="Times New Roman" w:hAnsi="Times New Roman"/>
          <w:sz w:val="24"/>
          <w:szCs w:val="24"/>
        </w:rPr>
        <w:t xml:space="preserve"> </w:t>
      </w:r>
      <w:r w:rsidR="005D39F8" w:rsidRPr="005D39F8">
        <w:rPr>
          <w:rFonts w:ascii="Times New Roman" w:hAnsi="Times New Roman"/>
          <w:sz w:val="24"/>
          <w:szCs w:val="24"/>
        </w:rPr>
        <w:t>именуемый в дальнейшем «Сублицензиар»</w:t>
      </w:r>
      <w:r w:rsidR="005D39F8" w:rsidRPr="005D39F8">
        <w:rPr>
          <w:rFonts w:ascii="Times New Roman" w:hAnsi="Times New Roman"/>
          <w:b/>
          <w:sz w:val="24"/>
          <w:szCs w:val="24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а вместе именуемые «Стороны», подписали настоящую Спецификацию к </w:t>
      </w:r>
      <w:r w:rsidR="005D39F8" w:rsidRPr="005D39F8">
        <w:rPr>
          <w:rFonts w:ascii="Times New Roman" w:hAnsi="Times New Roman"/>
          <w:bCs/>
          <w:sz w:val="24"/>
          <w:szCs w:val="24"/>
        </w:rPr>
        <w:t xml:space="preserve">Договору </w:t>
      </w:r>
      <w:r w:rsidR="005D39F8" w:rsidRPr="005D39F8">
        <w:rPr>
          <w:rFonts w:ascii="Times New Roman" w:hAnsi="Times New Roman"/>
          <w:sz w:val="24"/>
          <w:szCs w:val="24"/>
        </w:rPr>
        <w:t>о нижеследующем:</w:t>
      </w:r>
    </w:p>
    <w:p w:rsidR="005D39F8" w:rsidRDefault="00423D18" w:rsidP="00423D1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передать,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принять и оплатить следующий Товар:</w:t>
      </w:r>
    </w:p>
    <w:p w:rsidR="00A92C4D" w:rsidRPr="005D39F8" w:rsidRDefault="00A92C4D" w:rsidP="00A92C4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588"/>
        <w:gridCol w:w="4394"/>
        <w:gridCol w:w="992"/>
        <w:gridCol w:w="1418"/>
        <w:gridCol w:w="1276"/>
        <w:gridCol w:w="1417"/>
        <w:gridCol w:w="1418"/>
        <w:gridCol w:w="1275"/>
        <w:gridCol w:w="1418"/>
      </w:tblGrid>
      <w:tr w:rsidR="006C4078" w:rsidRPr="00813CC7" w:rsidTr="005D2184">
        <w:trPr>
          <w:trHeight w:val="690"/>
        </w:trPr>
        <w:tc>
          <w:tcPr>
            <w:tcW w:w="539" w:type="dxa"/>
            <w:vMerge w:val="restart"/>
            <w:shd w:val="clear" w:color="auto" w:fill="auto"/>
          </w:tcPr>
          <w:p w:rsidR="006C4078" w:rsidRPr="00813CC7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№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6C4078" w:rsidRPr="00813CC7" w:rsidRDefault="006C4078" w:rsidP="006C4078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13CC7">
              <w:rPr>
                <w:rFonts w:ascii="Times New Roman" w:hAnsi="Times New Roman"/>
              </w:rPr>
              <w:t>Правообла-датель</w:t>
            </w:r>
            <w:proofErr w:type="spellEnd"/>
            <w:proofErr w:type="gramEnd"/>
          </w:p>
        </w:tc>
        <w:tc>
          <w:tcPr>
            <w:tcW w:w="4394" w:type="dxa"/>
            <w:vMerge w:val="restart"/>
            <w:shd w:val="clear" w:color="auto" w:fill="auto"/>
          </w:tcPr>
          <w:p w:rsidR="006C4078" w:rsidRPr="00813CC7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992" w:type="dxa"/>
            <w:vMerge w:val="restart"/>
          </w:tcPr>
          <w:p w:rsidR="006C4078" w:rsidRPr="00813CC7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Кол-во</w:t>
            </w:r>
            <w:r>
              <w:rPr>
                <w:rFonts w:ascii="Times New Roman" w:hAnsi="Times New Roman"/>
              </w:rPr>
              <w:t xml:space="preserve"> раб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ест</w:t>
            </w:r>
          </w:p>
        </w:tc>
        <w:tc>
          <w:tcPr>
            <w:tcW w:w="2694" w:type="dxa"/>
            <w:gridSpan w:val="2"/>
          </w:tcPr>
          <w:p w:rsidR="006C4078" w:rsidRPr="00813CC7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Срок действия программного обеспечения</w:t>
            </w:r>
          </w:p>
        </w:tc>
        <w:tc>
          <w:tcPr>
            <w:tcW w:w="1417" w:type="dxa"/>
            <w:vMerge w:val="restart"/>
          </w:tcPr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Цена за единицу,</w:t>
            </w:r>
          </w:p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USD без НДС</w:t>
            </w:r>
          </w:p>
        </w:tc>
        <w:tc>
          <w:tcPr>
            <w:tcW w:w="1418" w:type="dxa"/>
            <w:vMerge w:val="restart"/>
          </w:tcPr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Общая стоимость,</w:t>
            </w:r>
          </w:p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 USD без НДС</w:t>
            </w:r>
          </w:p>
        </w:tc>
        <w:tc>
          <w:tcPr>
            <w:tcW w:w="1275" w:type="dxa"/>
            <w:vMerge w:val="restart"/>
          </w:tcPr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Сумма НДС, </w:t>
            </w:r>
          </w:p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USD</w:t>
            </w:r>
          </w:p>
        </w:tc>
        <w:tc>
          <w:tcPr>
            <w:tcW w:w="1418" w:type="dxa"/>
            <w:vMerge w:val="restart"/>
          </w:tcPr>
          <w:p w:rsidR="006C4078" w:rsidRPr="004B1321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Сумма всего с НДС, </w:t>
            </w:r>
            <w:r w:rsidRPr="004B1321">
              <w:rPr>
                <w:rFonts w:ascii="Times New Roman" w:hAnsi="Times New Roman"/>
                <w:lang w:val="en-US"/>
              </w:rPr>
              <w:t>USD</w:t>
            </w:r>
          </w:p>
        </w:tc>
      </w:tr>
      <w:tr w:rsidR="00CD7F90" w:rsidRPr="00813CC7" w:rsidTr="005D2184">
        <w:trPr>
          <w:trHeight w:val="381"/>
        </w:trPr>
        <w:tc>
          <w:tcPr>
            <w:tcW w:w="539" w:type="dxa"/>
            <w:vMerge/>
            <w:shd w:val="clear" w:color="auto" w:fill="auto"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CD7F90" w:rsidRPr="00813CC7" w:rsidRDefault="00CD7F90" w:rsidP="004B1321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с</w:t>
            </w:r>
          </w:p>
        </w:tc>
        <w:tc>
          <w:tcPr>
            <w:tcW w:w="1276" w:type="dxa"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по</w:t>
            </w:r>
          </w:p>
        </w:tc>
        <w:tc>
          <w:tcPr>
            <w:tcW w:w="1417" w:type="dxa"/>
            <w:vMerge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D7F90" w:rsidRPr="00813CC7" w:rsidRDefault="00CD7F90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D7F90" w:rsidRPr="00632540" w:rsidTr="005D2184">
        <w:trPr>
          <w:trHeight w:val="587"/>
        </w:trPr>
        <w:tc>
          <w:tcPr>
            <w:tcW w:w="539" w:type="dxa"/>
            <w:shd w:val="clear" w:color="auto" w:fill="auto"/>
          </w:tcPr>
          <w:p w:rsidR="00CD7F90" w:rsidRPr="00632540" w:rsidRDefault="00CD7F90" w:rsidP="0003353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3254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:rsidR="00CD7F90" w:rsidRPr="00632540" w:rsidRDefault="00CD7F90" w:rsidP="000335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val="en-US" w:eastAsia="ru-RU"/>
              </w:rPr>
              <w:t>AUTODESK</w:t>
            </w:r>
          </w:p>
        </w:tc>
        <w:tc>
          <w:tcPr>
            <w:tcW w:w="4394" w:type="dxa"/>
            <w:shd w:val="clear" w:color="auto" w:fill="auto"/>
          </w:tcPr>
          <w:p w:rsidR="00CD7F90" w:rsidRPr="00632540" w:rsidRDefault="00CD7F90" w:rsidP="006E27AA">
            <w:pPr>
              <w:spacing w:after="0" w:line="240" w:lineRule="auto"/>
              <w:rPr>
                <w:rFonts w:ascii="Times New Roman" w:hAnsi="Times New Roman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Architecture Engineering &amp; Construction Collection IC Single-user ELD Annual Subscription. </w:t>
            </w:r>
            <w:r w:rsidRPr="00632540">
              <w:rPr>
                <w:rFonts w:ascii="Times New Roman" w:eastAsia="Times New Roman" w:hAnsi="Times New Roman"/>
                <w:color w:val="000000"/>
                <w:lang w:eastAsia="ru-RU"/>
              </w:rPr>
              <w:t>Локальное рабочее место на 1 год</w:t>
            </w:r>
          </w:p>
        </w:tc>
        <w:tc>
          <w:tcPr>
            <w:tcW w:w="992" w:type="dxa"/>
          </w:tcPr>
          <w:p w:rsidR="00CD7F90" w:rsidRPr="00632540" w:rsidRDefault="00CD7F90" w:rsidP="000335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632540">
              <w:rPr>
                <w:rFonts w:ascii="Times New Roman" w:hAnsi="Times New Roman"/>
                <w:bCs/>
                <w:color w:val="000000"/>
                <w:lang w:val="en-US"/>
              </w:rPr>
              <w:t>43</w:t>
            </w:r>
          </w:p>
        </w:tc>
        <w:tc>
          <w:tcPr>
            <w:tcW w:w="1418" w:type="dxa"/>
          </w:tcPr>
          <w:p w:rsidR="00CD7F90" w:rsidRPr="00632540" w:rsidRDefault="00CD7F90" w:rsidP="00033535">
            <w:pPr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276" w:type="dxa"/>
          </w:tcPr>
          <w:p w:rsidR="00CD7F90" w:rsidRPr="00632540" w:rsidRDefault="00CD7F90" w:rsidP="00F2249D">
            <w:pPr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hAnsi="Times New Roman"/>
                <w:lang w:val="en-US"/>
              </w:rPr>
              <w:t>28.0</w:t>
            </w:r>
            <w:r w:rsidRPr="00632540">
              <w:rPr>
                <w:rFonts w:ascii="Times New Roman" w:hAnsi="Times New Roman"/>
              </w:rPr>
              <w:t>9</w:t>
            </w:r>
            <w:r w:rsidRPr="0063254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417" w:type="dxa"/>
          </w:tcPr>
          <w:p w:rsidR="00CD7F90" w:rsidRPr="00632540" w:rsidRDefault="00CD7F90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D7F90" w:rsidRPr="00632540" w:rsidRDefault="00CD7F90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CD7F90" w:rsidRPr="00632540" w:rsidRDefault="00CD7F90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D7F90" w:rsidRPr="00632540" w:rsidRDefault="00CD7F90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632540" w:rsidTr="005D2184">
        <w:trPr>
          <w:trHeight w:val="655"/>
        </w:trPr>
        <w:tc>
          <w:tcPr>
            <w:tcW w:w="539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32540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588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eastAsia="ru-RU"/>
              </w:rPr>
              <w:t>НТП Трубопровод</w:t>
            </w:r>
          </w:p>
        </w:tc>
        <w:tc>
          <w:tcPr>
            <w:tcW w:w="4394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eastAsia="ru-RU"/>
              </w:rPr>
              <w:t>Гидросистема Гидроудар, локальное рабочее место</w:t>
            </w:r>
          </w:p>
        </w:tc>
        <w:tc>
          <w:tcPr>
            <w:tcW w:w="992" w:type="dxa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54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CD7F90" w:rsidRPr="00632540" w:rsidRDefault="00CD7F90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276" w:type="dxa"/>
          </w:tcPr>
          <w:p w:rsidR="00CD7F90" w:rsidRPr="00632540" w:rsidRDefault="00CD7F90" w:rsidP="001A0FC5">
            <w:pPr>
              <w:jc w:val="center"/>
              <w:rPr>
                <w:rFonts w:ascii="Times New Roman" w:hAnsi="Times New Roman"/>
              </w:rPr>
            </w:pPr>
            <w:r w:rsidRPr="00632540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D7F90" w:rsidRPr="00632540" w:rsidTr="005D2184">
        <w:trPr>
          <w:trHeight w:val="84"/>
        </w:trPr>
        <w:tc>
          <w:tcPr>
            <w:tcW w:w="539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32540"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1588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eastAsia="ru-RU"/>
              </w:rPr>
              <w:t>НТП Трубопровод</w:t>
            </w:r>
          </w:p>
        </w:tc>
        <w:tc>
          <w:tcPr>
            <w:tcW w:w="4394" w:type="dxa"/>
            <w:shd w:val="clear" w:color="auto" w:fill="auto"/>
          </w:tcPr>
          <w:p w:rsidR="00CD7F90" w:rsidRPr="00632540" w:rsidRDefault="00CD7F90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632540">
              <w:rPr>
                <w:rFonts w:ascii="Times New Roman" w:eastAsia="Times New Roman" w:hAnsi="Times New Roman"/>
                <w:color w:val="000000"/>
                <w:lang w:eastAsia="ru-RU"/>
              </w:rPr>
              <w:t>Гидросистема, модуль 2Ф, локальное рабочее место</w:t>
            </w:r>
          </w:p>
        </w:tc>
        <w:tc>
          <w:tcPr>
            <w:tcW w:w="992" w:type="dxa"/>
          </w:tcPr>
          <w:p w:rsidR="00CD7F90" w:rsidRPr="00632540" w:rsidRDefault="00CD7F90" w:rsidP="001A0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54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CD7F90" w:rsidRPr="00632540" w:rsidRDefault="00CD7F90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276" w:type="dxa"/>
          </w:tcPr>
          <w:p w:rsidR="00CD7F90" w:rsidRPr="00632540" w:rsidRDefault="00CD7F90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632540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632540" w:rsidTr="005D2184">
        <w:trPr>
          <w:trHeight w:val="84"/>
        </w:trPr>
        <w:tc>
          <w:tcPr>
            <w:tcW w:w="11624" w:type="dxa"/>
            <w:gridSpan w:val="7"/>
            <w:shd w:val="clear" w:color="auto" w:fill="auto"/>
          </w:tcPr>
          <w:p w:rsidR="00CD7F90" w:rsidRPr="00CD7F90" w:rsidRDefault="00CD7F90" w:rsidP="00CD7F90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D7F90" w:rsidRPr="00632540" w:rsidRDefault="00CD7F90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</w:tbl>
    <w:p w:rsidR="004F676F" w:rsidRDefault="004F676F" w:rsidP="004B132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9F8" w:rsidRPr="005D39F8" w:rsidRDefault="00423D18" w:rsidP="004F676F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предоставить,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оплатить лицензионное вознаграждение за предоставление права использования следующ</w:t>
      </w:r>
      <w:r w:rsidR="00CC4C0A">
        <w:rPr>
          <w:rFonts w:ascii="Times New Roman" w:hAnsi="Times New Roman"/>
          <w:sz w:val="24"/>
          <w:szCs w:val="24"/>
        </w:rPr>
        <w:t>его программного обеспечения</w:t>
      </w:r>
      <w:r w:rsidR="005D39F8" w:rsidRPr="005D39F8">
        <w:rPr>
          <w:rFonts w:ascii="Times New Roman" w:hAnsi="Times New Roman"/>
          <w:sz w:val="24"/>
          <w:szCs w:val="24"/>
        </w:rPr>
        <w:t xml:space="preserve"> (</w:t>
      </w:r>
      <w:r w:rsidR="005D39F8" w:rsidRPr="005D39F8">
        <w:rPr>
          <w:rFonts w:ascii="Times New Roman" w:hAnsi="Times New Roman"/>
          <w:i/>
          <w:sz w:val="24"/>
          <w:szCs w:val="24"/>
        </w:rPr>
        <w:t>НДС не облагается на основании пп.26 п.2 ст.149 НК РФ</w:t>
      </w:r>
      <w:r w:rsidR="005D39F8" w:rsidRPr="005D39F8">
        <w:rPr>
          <w:rFonts w:ascii="Times New Roman" w:hAnsi="Times New Roman"/>
          <w:sz w:val="24"/>
          <w:szCs w:val="24"/>
        </w:rPr>
        <w:t>):</w:t>
      </w:r>
    </w:p>
    <w:tbl>
      <w:tblPr>
        <w:tblW w:w="156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871"/>
        <w:gridCol w:w="6096"/>
        <w:gridCol w:w="1134"/>
        <w:gridCol w:w="1417"/>
        <w:gridCol w:w="1418"/>
        <w:gridCol w:w="1701"/>
        <w:gridCol w:w="1559"/>
      </w:tblGrid>
      <w:tr w:rsidR="006C4078" w:rsidRPr="00CD7F90" w:rsidTr="00CD7F90">
        <w:trPr>
          <w:trHeight w:val="3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078" w:rsidRPr="00CD7F90" w:rsidRDefault="006C4078" w:rsidP="006C407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CD7F90">
              <w:rPr>
                <w:rFonts w:ascii="Times New Roman" w:hAnsi="Times New Roman"/>
              </w:rPr>
              <w:t>№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C4078" w:rsidRPr="00CD7F90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CD7F90">
              <w:rPr>
                <w:rFonts w:ascii="Times New Roman" w:hAnsi="Times New Roman"/>
                <w:bCs/>
              </w:rPr>
              <w:t>Правообла-датель</w:t>
            </w:r>
            <w:proofErr w:type="spellEnd"/>
            <w:proofErr w:type="gramEnd"/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078" w:rsidRPr="00CD7F90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  <w:bCs/>
              </w:rPr>
              <w:t>Наименование программного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078" w:rsidRPr="00CD7F90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  <w:bCs/>
              </w:rPr>
              <w:t>Кол-во</w:t>
            </w:r>
            <w:r>
              <w:rPr>
                <w:rFonts w:ascii="Times New Roman" w:hAnsi="Times New Roman"/>
                <w:bCs/>
              </w:rPr>
              <w:t xml:space="preserve"> раб</w:t>
            </w:r>
            <w:proofErr w:type="gramStart"/>
            <w:r>
              <w:rPr>
                <w:rFonts w:ascii="Times New Roman" w:hAnsi="Times New Roman"/>
                <w:bCs/>
              </w:rPr>
              <w:t>.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</w:rPr>
              <w:t>м</w:t>
            </w:r>
            <w:proofErr w:type="gramEnd"/>
            <w:r>
              <w:rPr>
                <w:rFonts w:ascii="Times New Roman" w:hAnsi="Times New Roman"/>
                <w:bCs/>
              </w:rPr>
              <w:t>ест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078" w:rsidRPr="00CD7F90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</w:rPr>
              <w:t xml:space="preserve">Срок действия прав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C4078" w:rsidRPr="001F2FAD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 xml:space="preserve">Цена, </w:t>
            </w:r>
            <w:r w:rsidRPr="001F2FAD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6C4078" w:rsidRPr="001F2FAD" w:rsidRDefault="006C4078" w:rsidP="006C407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Сумма,</w:t>
            </w:r>
            <w:r w:rsidRPr="001F2FAD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</w:tr>
      <w:tr w:rsidR="00CD7F90" w:rsidRPr="00CD7F90" w:rsidTr="00CD7F90">
        <w:trPr>
          <w:trHeight w:val="28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  <w:bCs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</w:rPr>
              <w:t>по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D7F90" w:rsidRPr="00CD7F90" w:rsidTr="00CD7F90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F90">
              <w:rPr>
                <w:rFonts w:ascii="Times New Roman" w:hAnsi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val="en-US" w:eastAsia="ru-RU"/>
              </w:rPr>
              <w:t>NANOCAD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nanoCAD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Электро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(одно рабочее место) на 1 год (сетевая, серверная часть)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DE3469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val="en-US" w:eastAsia="ru-RU"/>
              </w:rPr>
              <w:t>NANOCAD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nanoCAD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Электро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(одно рабочее место) на 1 год (</w:t>
            </w:r>
            <w:proofErr w:type="gram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сетевая</w:t>
            </w:r>
            <w:proofErr w:type="gram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, дополнительное место)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BA49F4">
        <w:trPr>
          <w:trHeight w:val="6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val="en-US" w:eastAsia="ru-RU"/>
              </w:rPr>
              <w:t>NANOCAD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nanoCAD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ОПС (одно рабочее место) на 1 год (сетевая, серверная часть)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BA49F4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val="en-US" w:eastAsia="ru-RU"/>
              </w:rPr>
              <w:t>NANOCAD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nanoCAD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ОПС (одно рабочее место) на 1 год (</w:t>
            </w:r>
            <w:proofErr w:type="gram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сетевая</w:t>
            </w:r>
            <w:proofErr w:type="gram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, дополнительное место)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B020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CD7F90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CSoft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Development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 на использование модуля защиты от несанкционированного доступа CS, WK (ключ защиты для программы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Energy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CS)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DE3469">
        <w:trPr>
          <w:trHeight w:val="6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CSoft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Development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6752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 на использование программного обеспечения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EnergyCS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ТКЗ v.3, </w:t>
            </w:r>
            <w:proofErr w:type="spellStart"/>
            <w:proofErr w:type="gram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c</w:t>
            </w:r>
            <w:proofErr w:type="gram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етевая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лицензия, серверная часть </w:t>
            </w:r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>на 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BA49F4">
        <w:trPr>
          <w:trHeight w:val="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CSoft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Development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 на использование программного обеспечения </w:t>
            </w:r>
            <w:proofErr w:type="spell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EnergyCS</w:t>
            </w:r>
            <w:proofErr w:type="spell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ТКЗ v.3</w:t>
            </w:r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>c</w:t>
            </w:r>
            <w:proofErr w:type="gramEnd"/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>етевая</w:t>
            </w:r>
            <w:proofErr w:type="spellEnd"/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лицензия, доп. место на 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D7F9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3C72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DE3469">
        <w:trPr>
          <w:trHeight w:val="5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ТЕХНОСОФТ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Расчетно-экспертная система </w:t>
            </w:r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“ТЕПЛОС”, </w:t>
            </w: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версия 2.1, локальная на 1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28.0</w:t>
            </w:r>
            <w:r w:rsidRPr="00CD7F90">
              <w:rPr>
                <w:rFonts w:ascii="Times New Roman" w:hAnsi="Times New Roman"/>
              </w:rPr>
              <w:t>9</w:t>
            </w:r>
            <w:r w:rsidRPr="00CD7F90">
              <w:rPr>
                <w:rFonts w:ascii="Times New Roman" w:hAnsi="Times New Roman"/>
                <w:lang w:val="en-US"/>
              </w:rPr>
              <w:t>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E114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CD7F90" w:rsidRPr="00CD7F90" w:rsidTr="00DE3469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Группа компаний «СТП»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Модуль расчета расхода с помощью специальных сужающих устройств по РД 50-411-83</w:t>
            </w:r>
            <w:r w:rsidR="006752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gramStart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>локальная</w:t>
            </w:r>
            <w:proofErr w:type="gramEnd"/>
            <w:r w:rsidRPr="00CD7F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5 активаций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67524D" w:rsidP="00456B9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D7F90">
              <w:rPr>
                <w:rFonts w:ascii="Times New Roman" w:hAnsi="Times New Roman"/>
                <w:lang w:val="en-US"/>
              </w:rPr>
              <w:t>29.09.2018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CD7F90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F90" w:rsidRPr="00CD7F90" w:rsidRDefault="00CD7F90" w:rsidP="00456B9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BA49F4" w:rsidRPr="00CD7F90" w:rsidTr="00DE3469">
        <w:trPr>
          <w:trHeight w:val="280"/>
        </w:trPr>
        <w:tc>
          <w:tcPr>
            <w:tcW w:w="12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F4" w:rsidRPr="00BA49F4" w:rsidRDefault="00BA49F4" w:rsidP="00DE3469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F4" w:rsidRPr="00CD7F90" w:rsidRDefault="00BA49F4" w:rsidP="00DE346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9F4" w:rsidRPr="00CD7F90" w:rsidRDefault="00BA49F4" w:rsidP="00DE346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</w:tbl>
    <w:p w:rsidR="0060527D" w:rsidRDefault="0060527D" w:rsidP="00423D18">
      <w:pPr>
        <w:jc w:val="both"/>
        <w:rPr>
          <w:rFonts w:ascii="Times New Roman" w:hAnsi="Times New Roman"/>
          <w:sz w:val="24"/>
          <w:szCs w:val="24"/>
        </w:rPr>
      </w:pPr>
    </w:p>
    <w:p w:rsidR="006C4078" w:rsidRPr="00DD58B0" w:rsidRDefault="006C4078" w:rsidP="006C4078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 xml:space="preserve">3. Общая цена настоящего Договора составляет ______________ (________________________________) Долл. США, в том числе НДС, и складывается </w:t>
      </w:r>
      <w:proofErr w:type="gramStart"/>
      <w:r w:rsidRPr="00DD58B0">
        <w:rPr>
          <w:rFonts w:ascii="Times New Roman" w:hAnsi="Times New Roman"/>
          <w:sz w:val="24"/>
          <w:szCs w:val="24"/>
        </w:rPr>
        <w:t>из</w:t>
      </w:r>
      <w:proofErr w:type="gramEnd"/>
      <w:r w:rsidRPr="00DD58B0">
        <w:rPr>
          <w:rFonts w:ascii="Times New Roman" w:hAnsi="Times New Roman"/>
          <w:sz w:val="24"/>
          <w:szCs w:val="24"/>
        </w:rPr>
        <w:t>:</w:t>
      </w:r>
    </w:p>
    <w:p w:rsidR="006C4078" w:rsidRPr="00DD58B0" w:rsidRDefault="006C4078" w:rsidP="006C4078">
      <w:pPr>
        <w:spacing w:after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D58B0">
        <w:rPr>
          <w:rFonts w:ascii="Times New Roman" w:hAnsi="Times New Roman"/>
          <w:sz w:val="24"/>
          <w:szCs w:val="24"/>
        </w:rPr>
        <w:t xml:space="preserve">общей стоимости программного обеспечения, подлежащей уплате </w:t>
      </w:r>
      <w:r>
        <w:rPr>
          <w:rFonts w:ascii="Times New Roman" w:hAnsi="Times New Roman"/>
          <w:sz w:val="24"/>
          <w:szCs w:val="24"/>
        </w:rPr>
        <w:t>Сублицензиатом</w:t>
      </w:r>
      <w:r w:rsidRPr="00DD58B0">
        <w:rPr>
          <w:rFonts w:ascii="Times New Roman" w:hAnsi="Times New Roman"/>
          <w:sz w:val="24"/>
          <w:szCs w:val="24"/>
        </w:rPr>
        <w:t>, в размере _________________ (_______________) долл. США, в том числе НДС</w:t>
      </w:r>
      <w:proofErr w:type="gramStart"/>
      <w:r w:rsidRPr="00DD58B0">
        <w:rPr>
          <w:rFonts w:ascii="Times New Roman" w:hAnsi="Times New Roman"/>
          <w:sz w:val="24"/>
          <w:szCs w:val="24"/>
        </w:rPr>
        <w:t xml:space="preserve">  __________Д</w:t>
      </w:r>
      <w:proofErr w:type="gramEnd"/>
      <w:r w:rsidRPr="00DD58B0">
        <w:rPr>
          <w:rFonts w:ascii="Times New Roman" w:hAnsi="Times New Roman"/>
          <w:sz w:val="24"/>
          <w:szCs w:val="24"/>
        </w:rPr>
        <w:t>олл. США</w:t>
      </w:r>
    </w:p>
    <w:p w:rsidR="006C4078" w:rsidRPr="00DD58B0" w:rsidRDefault="006C4078" w:rsidP="006C4078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>- общего размера лицензионного вознаграждения за предоставление права использования программ</w:t>
      </w:r>
      <w:r>
        <w:rPr>
          <w:rFonts w:ascii="Times New Roman" w:hAnsi="Times New Roman"/>
          <w:sz w:val="24"/>
          <w:szCs w:val="24"/>
        </w:rPr>
        <w:t>ного обеспечения</w:t>
      </w:r>
      <w:r w:rsidRPr="00DD58B0">
        <w:rPr>
          <w:rFonts w:ascii="Times New Roman" w:hAnsi="Times New Roman"/>
          <w:sz w:val="24"/>
          <w:szCs w:val="24"/>
        </w:rPr>
        <w:t xml:space="preserve">, подлежащего уплате </w:t>
      </w:r>
      <w:r>
        <w:rPr>
          <w:rFonts w:ascii="Times New Roman" w:hAnsi="Times New Roman"/>
          <w:sz w:val="24"/>
          <w:szCs w:val="24"/>
        </w:rPr>
        <w:t>Сублицензиатом</w:t>
      </w:r>
      <w:r w:rsidRPr="005D39F8">
        <w:rPr>
          <w:rFonts w:ascii="Times New Roman" w:hAnsi="Times New Roman"/>
          <w:sz w:val="24"/>
          <w:szCs w:val="24"/>
        </w:rPr>
        <w:t xml:space="preserve"> </w:t>
      </w:r>
      <w:r w:rsidRPr="00DD58B0">
        <w:rPr>
          <w:rFonts w:ascii="Times New Roman" w:hAnsi="Times New Roman"/>
          <w:sz w:val="24"/>
          <w:szCs w:val="24"/>
        </w:rPr>
        <w:t>в размере</w:t>
      </w:r>
      <w:proofErr w:type="gramStart"/>
      <w:r w:rsidRPr="00DD58B0">
        <w:rPr>
          <w:rFonts w:ascii="Times New Roman" w:hAnsi="Times New Roman"/>
          <w:sz w:val="24"/>
          <w:szCs w:val="24"/>
        </w:rPr>
        <w:t xml:space="preserve"> _____________ (__________________________) </w:t>
      </w:r>
      <w:proofErr w:type="gramEnd"/>
      <w:r w:rsidRPr="00DD58B0">
        <w:rPr>
          <w:rFonts w:ascii="Times New Roman" w:hAnsi="Times New Roman"/>
          <w:sz w:val="24"/>
          <w:szCs w:val="24"/>
        </w:rPr>
        <w:t>Долл. США, НДС не облагается в силу пп.26 п.2 ст. 149 НК РФ.</w:t>
      </w:r>
    </w:p>
    <w:p w:rsidR="005D39F8" w:rsidRPr="005D39F8" w:rsidRDefault="005D39F8" w:rsidP="005D39F8">
      <w:pPr>
        <w:pStyle w:val="a6"/>
        <w:tabs>
          <w:tab w:val="left" w:pos="426"/>
        </w:tabs>
        <w:ind w:left="0"/>
        <w:jc w:val="both"/>
      </w:pPr>
      <w:r w:rsidRPr="005D39F8">
        <w:tab/>
      </w:r>
      <w:r w:rsidRPr="005D39F8">
        <w:tab/>
      </w:r>
      <w:r w:rsidRPr="005D39F8"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037398" w:rsidRPr="005D39F8" w:rsidTr="00124B8D">
        <w:trPr>
          <w:trHeight w:val="862"/>
        </w:trPr>
        <w:tc>
          <w:tcPr>
            <w:tcW w:w="4828" w:type="dxa"/>
          </w:tcPr>
          <w:p w:rsidR="00037398" w:rsidRPr="00CB5452" w:rsidRDefault="00037398" w:rsidP="00985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Сублицензиар</w:t>
            </w:r>
          </w:p>
          <w:p w:rsidR="00037398" w:rsidRPr="005D39F8" w:rsidRDefault="00037398" w:rsidP="00985F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7398" w:rsidRPr="005D39F8" w:rsidRDefault="00037398" w:rsidP="00985F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 /_____________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:rsidR="00037398" w:rsidRPr="005D39F8" w:rsidRDefault="00037398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:rsidR="00037398" w:rsidRPr="00CB5452" w:rsidRDefault="00037398" w:rsidP="000373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Сублицензиат</w:t>
            </w:r>
          </w:p>
          <w:p w:rsidR="00037398" w:rsidRPr="00CB5452" w:rsidRDefault="00037398" w:rsidP="00985F43">
            <w:pPr>
              <w:ind w:firstLine="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sz w:val="24"/>
                <w:szCs w:val="24"/>
              </w:rPr>
              <w:t>ОАО «Славнефть-ЯНОС»</w:t>
            </w:r>
          </w:p>
          <w:p w:rsidR="00037398" w:rsidRPr="005D39F8" w:rsidRDefault="00037398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____________________/Н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.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Карпов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37398" w:rsidRPr="005D39F8" w:rsidRDefault="00037398" w:rsidP="00037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55891" w:rsidRDefault="00F55891" w:rsidP="0060527D">
      <w:pPr>
        <w:rPr>
          <w:rFonts w:ascii="Times New Roman" w:hAnsi="Times New Roman"/>
          <w:b/>
          <w:sz w:val="24"/>
        </w:rPr>
      </w:pPr>
    </w:p>
    <w:sectPr w:rsidR="00F55891" w:rsidSect="00037398">
      <w:footerReference w:type="first" r:id="rId9"/>
      <w:pgSz w:w="16838" w:h="11906" w:orient="landscape"/>
      <w:pgMar w:top="851" w:right="709" w:bottom="3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E0" w:rsidRDefault="00A153E0" w:rsidP="00E747F0">
      <w:pPr>
        <w:spacing w:after="0" w:line="240" w:lineRule="auto"/>
      </w:pPr>
      <w:r>
        <w:separator/>
      </w:r>
    </w:p>
  </w:endnote>
  <w:end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E0" w:rsidRDefault="00A153E0" w:rsidP="00E747F0">
      <w:pPr>
        <w:spacing w:after="0" w:line="240" w:lineRule="auto"/>
      </w:pPr>
      <w:r>
        <w:separator/>
      </w:r>
    </w:p>
  </w:footnote>
  <w:foot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"/>
  </w:num>
  <w:num w:numId="5">
    <w:abstractNumId w:val="1"/>
  </w:num>
  <w:num w:numId="6">
    <w:abstractNumId w:val="17"/>
  </w:num>
  <w:num w:numId="7">
    <w:abstractNumId w:val="10"/>
  </w:num>
  <w:num w:numId="8">
    <w:abstractNumId w:val="9"/>
  </w:num>
  <w:num w:numId="9">
    <w:abstractNumId w:val="3"/>
  </w:num>
  <w:num w:numId="10">
    <w:abstractNumId w:val="24"/>
  </w:num>
  <w:num w:numId="11">
    <w:abstractNumId w:val="18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22"/>
  </w:num>
  <w:num w:numId="17">
    <w:abstractNumId w:val="16"/>
  </w:num>
  <w:num w:numId="18">
    <w:abstractNumId w:val="20"/>
  </w:num>
  <w:num w:numId="19">
    <w:abstractNumId w:val="8"/>
  </w:num>
  <w:num w:numId="20">
    <w:abstractNumId w:val="25"/>
  </w:num>
  <w:num w:numId="21">
    <w:abstractNumId w:val="19"/>
  </w:num>
  <w:num w:numId="22">
    <w:abstractNumId w:val="11"/>
  </w:num>
  <w:num w:numId="23">
    <w:abstractNumId w:val="6"/>
  </w:num>
  <w:num w:numId="24">
    <w:abstractNumId w:val="7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97"/>
    <w:rsid w:val="00012EC3"/>
    <w:rsid w:val="00021505"/>
    <w:rsid w:val="00033535"/>
    <w:rsid w:val="00037398"/>
    <w:rsid w:val="00055330"/>
    <w:rsid w:val="00066942"/>
    <w:rsid w:val="00066CBE"/>
    <w:rsid w:val="000706A2"/>
    <w:rsid w:val="00074445"/>
    <w:rsid w:val="000840F6"/>
    <w:rsid w:val="00091754"/>
    <w:rsid w:val="0009617B"/>
    <w:rsid w:val="000A35FA"/>
    <w:rsid w:val="000B66F7"/>
    <w:rsid w:val="000C5546"/>
    <w:rsid w:val="000D6672"/>
    <w:rsid w:val="000F1DB9"/>
    <w:rsid w:val="00105A24"/>
    <w:rsid w:val="001120F9"/>
    <w:rsid w:val="00113E5D"/>
    <w:rsid w:val="00113E9D"/>
    <w:rsid w:val="00115EF5"/>
    <w:rsid w:val="0012122A"/>
    <w:rsid w:val="00124B8D"/>
    <w:rsid w:val="00143D3E"/>
    <w:rsid w:val="00143EF4"/>
    <w:rsid w:val="00146AE1"/>
    <w:rsid w:val="00165758"/>
    <w:rsid w:val="00181905"/>
    <w:rsid w:val="001837AE"/>
    <w:rsid w:val="00197AB4"/>
    <w:rsid w:val="001A0FC5"/>
    <w:rsid w:val="001B471E"/>
    <w:rsid w:val="001D5D29"/>
    <w:rsid w:val="001D659D"/>
    <w:rsid w:val="001E5599"/>
    <w:rsid w:val="001F2FAD"/>
    <w:rsid w:val="00220561"/>
    <w:rsid w:val="00254276"/>
    <w:rsid w:val="00262758"/>
    <w:rsid w:val="0027078D"/>
    <w:rsid w:val="0027470E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2FBE"/>
    <w:rsid w:val="002E359F"/>
    <w:rsid w:val="002E3F2E"/>
    <w:rsid w:val="002F1110"/>
    <w:rsid w:val="0030320F"/>
    <w:rsid w:val="003107FF"/>
    <w:rsid w:val="003329C4"/>
    <w:rsid w:val="00336497"/>
    <w:rsid w:val="0035131D"/>
    <w:rsid w:val="00362804"/>
    <w:rsid w:val="00364199"/>
    <w:rsid w:val="00370E48"/>
    <w:rsid w:val="003804F0"/>
    <w:rsid w:val="00393830"/>
    <w:rsid w:val="00393CF4"/>
    <w:rsid w:val="003A7B2E"/>
    <w:rsid w:val="003C72A2"/>
    <w:rsid w:val="003D25C2"/>
    <w:rsid w:val="003E7259"/>
    <w:rsid w:val="004039E7"/>
    <w:rsid w:val="004045D2"/>
    <w:rsid w:val="00406DE1"/>
    <w:rsid w:val="00407C5B"/>
    <w:rsid w:val="00414DD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43460"/>
    <w:rsid w:val="004448FF"/>
    <w:rsid w:val="004554DC"/>
    <w:rsid w:val="00456B99"/>
    <w:rsid w:val="004709FA"/>
    <w:rsid w:val="00472A07"/>
    <w:rsid w:val="00487380"/>
    <w:rsid w:val="00490F15"/>
    <w:rsid w:val="004A633E"/>
    <w:rsid w:val="004A703A"/>
    <w:rsid w:val="004A7075"/>
    <w:rsid w:val="004B1321"/>
    <w:rsid w:val="004B6851"/>
    <w:rsid w:val="004C6A12"/>
    <w:rsid w:val="004C7015"/>
    <w:rsid w:val="004E4551"/>
    <w:rsid w:val="004E5393"/>
    <w:rsid w:val="004F22DD"/>
    <w:rsid w:val="004F6578"/>
    <w:rsid w:val="004F676F"/>
    <w:rsid w:val="00504F22"/>
    <w:rsid w:val="00511D72"/>
    <w:rsid w:val="00515C41"/>
    <w:rsid w:val="005269CC"/>
    <w:rsid w:val="00541B50"/>
    <w:rsid w:val="0055044F"/>
    <w:rsid w:val="00563D72"/>
    <w:rsid w:val="00571C33"/>
    <w:rsid w:val="005760A4"/>
    <w:rsid w:val="00597E2F"/>
    <w:rsid w:val="005A2FD0"/>
    <w:rsid w:val="005A53FD"/>
    <w:rsid w:val="005B3344"/>
    <w:rsid w:val="005C414C"/>
    <w:rsid w:val="005D1985"/>
    <w:rsid w:val="005D2184"/>
    <w:rsid w:val="005D39F8"/>
    <w:rsid w:val="005E527A"/>
    <w:rsid w:val="005E7B0A"/>
    <w:rsid w:val="006006CA"/>
    <w:rsid w:val="0060527D"/>
    <w:rsid w:val="006062A6"/>
    <w:rsid w:val="00624808"/>
    <w:rsid w:val="00632540"/>
    <w:rsid w:val="00632FD5"/>
    <w:rsid w:val="00636E95"/>
    <w:rsid w:val="00641C8E"/>
    <w:rsid w:val="00641CCF"/>
    <w:rsid w:val="006435A3"/>
    <w:rsid w:val="00645115"/>
    <w:rsid w:val="00647DBA"/>
    <w:rsid w:val="006624C1"/>
    <w:rsid w:val="0067524D"/>
    <w:rsid w:val="00676B54"/>
    <w:rsid w:val="006921F1"/>
    <w:rsid w:val="00692387"/>
    <w:rsid w:val="006A7EBD"/>
    <w:rsid w:val="006B4B15"/>
    <w:rsid w:val="006B4D05"/>
    <w:rsid w:val="006B76F1"/>
    <w:rsid w:val="006C1775"/>
    <w:rsid w:val="006C4078"/>
    <w:rsid w:val="006E27AA"/>
    <w:rsid w:val="006E6095"/>
    <w:rsid w:val="006F690C"/>
    <w:rsid w:val="00700350"/>
    <w:rsid w:val="00702FF2"/>
    <w:rsid w:val="007072A5"/>
    <w:rsid w:val="00714395"/>
    <w:rsid w:val="00717DED"/>
    <w:rsid w:val="00727642"/>
    <w:rsid w:val="00734BD4"/>
    <w:rsid w:val="00741BE8"/>
    <w:rsid w:val="00743CCD"/>
    <w:rsid w:val="00746216"/>
    <w:rsid w:val="00747DF1"/>
    <w:rsid w:val="007530AE"/>
    <w:rsid w:val="0076213D"/>
    <w:rsid w:val="00763487"/>
    <w:rsid w:val="00784FAB"/>
    <w:rsid w:val="0079437F"/>
    <w:rsid w:val="00797BFC"/>
    <w:rsid w:val="007A04C6"/>
    <w:rsid w:val="007A108C"/>
    <w:rsid w:val="007A53F7"/>
    <w:rsid w:val="007B6010"/>
    <w:rsid w:val="007B68A1"/>
    <w:rsid w:val="007D29CE"/>
    <w:rsid w:val="007E33DF"/>
    <w:rsid w:val="007E47E5"/>
    <w:rsid w:val="007F460E"/>
    <w:rsid w:val="0080033B"/>
    <w:rsid w:val="00813C26"/>
    <w:rsid w:val="00813CC7"/>
    <w:rsid w:val="008240E3"/>
    <w:rsid w:val="0083397E"/>
    <w:rsid w:val="00833C59"/>
    <w:rsid w:val="008404F1"/>
    <w:rsid w:val="008422FB"/>
    <w:rsid w:val="0084457E"/>
    <w:rsid w:val="00844655"/>
    <w:rsid w:val="008449F7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F2BD3"/>
    <w:rsid w:val="008F3B2D"/>
    <w:rsid w:val="00904F64"/>
    <w:rsid w:val="0091408A"/>
    <w:rsid w:val="00914FA1"/>
    <w:rsid w:val="009404E6"/>
    <w:rsid w:val="0094130C"/>
    <w:rsid w:val="00951D45"/>
    <w:rsid w:val="009570FF"/>
    <w:rsid w:val="00983EA9"/>
    <w:rsid w:val="00985F43"/>
    <w:rsid w:val="00987B68"/>
    <w:rsid w:val="00997F78"/>
    <w:rsid w:val="009B58ED"/>
    <w:rsid w:val="009C2FD9"/>
    <w:rsid w:val="009D0E5B"/>
    <w:rsid w:val="009D1D39"/>
    <w:rsid w:val="009D44CA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B0171A"/>
    <w:rsid w:val="00B020B4"/>
    <w:rsid w:val="00B02BB6"/>
    <w:rsid w:val="00B30AB3"/>
    <w:rsid w:val="00B35F4B"/>
    <w:rsid w:val="00B41537"/>
    <w:rsid w:val="00B4313E"/>
    <w:rsid w:val="00B579D8"/>
    <w:rsid w:val="00B61181"/>
    <w:rsid w:val="00B71A44"/>
    <w:rsid w:val="00B72045"/>
    <w:rsid w:val="00B75072"/>
    <w:rsid w:val="00B9469D"/>
    <w:rsid w:val="00BA0883"/>
    <w:rsid w:val="00BA49F4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35A46"/>
    <w:rsid w:val="00C364D2"/>
    <w:rsid w:val="00C44F35"/>
    <w:rsid w:val="00C90704"/>
    <w:rsid w:val="00C97BDD"/>
    <w:rsid w:val="00CA5171"/>
    <w:rsid w:val="00CB5452"/>
    <w:rsid w:val="00CC4C0A"/>
    <w:rsid w:val="00CC5A7F"/>
    <w:rsid w:val="00CD7F90"/>
    <w:rsid w:val="00CE03F5"/>
    <w:rsid w:val="00CE10FD"/>
    <w:rsid w:val="00CF1701"/>
    <w:rsid w:val="00CF1EA0"/>
    <w:rsid w:val="00CF29E5"/>
    <w:rsid w:val="00CF5789"/>
    <w:rsid w:val="00D074F3"/>
    <w:rsid w:val="00D11E3E"/>
    <w:rsid w:val="00D171A2"/>
    <w:rsid w:val="00D30717"/>
    <w:rsid w:val="00D31FE3"/>
    <w:rsid w:val="00D34ACB"/>
    <w:rsid w:val="00D40ABB"/>
    <w:rsid w:val="00D44231"/>
    <w:rsid w:val="00D45770"/>
    <w:rsid w:val="00D50E81"/>
    <w:rsid w:val="00D53E5F"/>
    <w:rsid w:val="00D61CF3"/>
    <w:rsid w:val="00D62522"/>
    <w:rsid w:val="00D64BC3"/>
    <w:rsid w:val="00D7472B"/>
    <w:rsid w:val="00DA32FC"/>
    <w:rsid w:val="00DB6B28"/>
    <w:rsid w:val="00DD2A2A"/>
    <w:rsid w:val="00DD58B0"/>
    <w:rsid w:val="00DE0920"/>
    <w:rsid w:val="00DE3469"/>
    <w:rsid w:val="00DE6532"/>
    <w:rsid w:val="00DE7D6F"/>
    <w:rsid w:val="00DF1381"/>
    <w:rsid w:val="00DF4572"/>
    <w:rsid w:val="00E01092"/>
    <w:rsid w:val="00E017C1"/>
    <w:rsid w:val="00E1147F"/>
    <w:rsid w:val="00E127A8"/>
    <w:rsid w:val="00E2093F"/>
    <w:rsid w:val="00E2739A"/>
    <w:rsid w:val="00E3411A"/>
    <w:rsid w:val="00E349AA"/>
    <w:rsid w:val="00E36BA2"/>
    <w:rsid w:val="00E524B2"/>
    <w:rsid w:val="00E529A2"/>
    <w:rsid w:val="00E61341"/>
    <w:rsid w:val="00E70717"/>
    <w:rsid w:val="00E747F0"/>
    <w:rsid w:val="00E758F0"/>
    <w:rsid w:val="00E808D0"/>
    <w:rsid w:val="00E820DE"/>
    <w:rsid w:val="00E91DEA"/>
    <w:rsid w:val="00E97E33"/>
    <w:rsid w:val="00EA7851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3E8B"/>
    <w:rsid w:val="00F04ABB"/>
    <w:rsid w:val="00F1360A"/>
    <w:rsid w:val="00F13639"/>
    <w:rsid w:val="00F14EC3"/>
    <w:rsid w:val="00F15EB5"/>
    <w:rsid w:val="00F2249D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A64D7"/>
    <w:rsid w:val="00FB300C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7204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11">
    <w:name w:val="Название1"/>
    <w:basedOn w:val="a0"/>
    <w:next w:val="a9"/>
    <w:link w:val="aa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a">
    <w:name w:val="Название Знак"/>
    <w:link w:val="11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">
    <w:name w:val="Body Text 2"/>
    <w:basedOn w:val="a0"/>
    <w:link w:val="20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b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b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9">
    <w:name w:val="Subtitle"/>
    <w:basedOn w:val="a0"/>
    <w:next w:val="a0"/>
    <w:link w:val="ac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c">
    <w:name w:val="Подзаголовок Знак"/>
    <w:link w:val="a9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d">
    <w:name w:val="header"/>
    <w:basedOn w:val="a0"/>
    <w:link w:val="ae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e">
    <w:name w:val="Верхний колонтитул Знак"/>
    <w:link w:val="ad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B7204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style-span">
    <w:name w:val="apple-style-span"/>
    <w:rsid w:val="00B72045"/>
  </w:style>
  <w:style w:type="paragraph" w:customStyle="1" w:styleId="af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43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2">
    <w:name w:val="annotation reference"/>
    <w:semiHidden/>
    <w:rsid w:val="00D7472B"/>
    <w:rPr>
      <w:sz w:val="16"/>
      <w:szCs w:val="16"/>
    </w:rPr>
  </w:style>
  <w:style w:type="paragraph" w:styleId="af3">
    <w:name w:val="annotation text"/>
    <w:basedOn w:val="a0"/>
    <w:link w:val="af4"/>
    <w:semiHidden/>
    <w:rsid w:val="00D747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5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6">
    <w:name w:val="footer"/>
    <w:basedOn w:val="a0"/>
    <w:link w:val="af7"/>
    <w:rsid w:val="00E747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Нижний колонтитул Знак"/>
    <w:link w:val="af6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3"/>
    <w:next w:val="af3"/>
    <w:semiHidden/>
    <w:rsid w:val="00E747F0"/>
    <w:rPr>
      <w:b/>
      <w:bCs/>
    </w:rPr>
  </w:style>
  <w:style w:type="paragraph" w:styleId="af8">
    <w:name w:val="Message Header"/>
    <w:basedOn w:val="a8"/>
    <w:link w:val="af9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9">
    <w:name w:val="Шапка Знак"/>
    <w:link w:val="af8"/>
    <w:semiHidden/>
    <w:rsid w:val="00645115"/>
    <w:rPr>
      <w:rFonts w:ascii="Arial" w:eastAsia="Times New Roman" w:hAnsi="Arial"/>
      <w:spacing w:val="-5"/>
    </w:rPr>
  </w:style>
  <w:style w:type="character" w:customStyle="1" w:styleId="afa">
    <w:name w:val="Стиль вставки"/>
    <w:uiPriority w:val="1"/>
    <w:qFormat/>
    <w:rsid w:val="005D39F8"/>
    <w:rPr>
      <w:rFonts w:ascii="Tahoma" w:hAnsi="Tahoma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7204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11">
    <w:name w:val="Название1"/>
    <w:basedOn w:val="a0"/>
    <w:next w:val="a9"/>
    <w:link w:val="aa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a">
    <w:name w:val="Название Знак"/>
    <w:link w:val="11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">
    <w:name w:val="Body Text 2"/>
    <w:basedOn w:val="a0"/>
    <w:link w:val="20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b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b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9">
    <w:name w:val="Subtitle"/>
    <w:basedOn w:val="a0"/>
    <w:next w:val="a0"/>
    <w:link w:val="ac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c">
    <w:name w:val="Подзаголовок Знак"/>
    <w:link w:val="a9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d">
    <w:name w:val="header"/>
    <w:basedOn w:val="a0"/>
    <w:link w:val="ae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e">
    <w:name w:val="Верхний колонтитул Знак"/>
    <w:link w:val="ad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B7204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style-span">
    <w:name w:val="apple-style-span"/>
    <w:rsid w:val="00B72045"/>
  </w:style>
  <w:style w:type="paragraph" w:customStyle="1" w:styleId="af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43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2">
    <w:name w:val="annotation reference"/>
    <w:semiHidden/>
    <w:rsid w:val="00D7472B"/>
    <w:rPr>
      <w:sz w:val="16"/>
      <w:szCs w:val="16"/>
    </w:rPr>
  </w:style>
  <w:style w:type="paragraph" w:styleId="af3">
    <w:name w:val="annotation text"/>
    <w:basedOn w:val="a0"/>
    <w:link w:val="af4"/>
    <w:semiHidden/>
    <w:rsid w:val="00D747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5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6">
    <w:name w:val="footer"/>
    <w:basedOn w:val="a0"/>
    <w:link w:val="af7"/>
    <w:rsid w:val="00E747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Нижний колонтитул Знак"/>
    <w:link w:val="af6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3"/>
    <w:next w:val="af3"/>
    <w:semiHidden/>
    <w:rsid w:val="00E747F0"/>
    <w:rPr>
      <w:b/>
      <w:bCs/>
    </w:rPr>
  </w:style>
  <w:style w:type="paragraph" w:styleId="af8">
    <w:name w:val="Message Header"/>
    <w:basedOn w:val="a8"/>
    <w:link w:val="af9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9">
    <w:name w:val="Шапка Знак"/>
    <w:link w:val="af8"/>
    <w:semiHidden/>
    <w:rsid w:val="00645115"/>
    <w:rPr>
      <w:rFonts w:ascii="Arial" w:eastAsia="Times New Roman" w:hAnsi="Arial"/>
      <w:spacing w:val="-5"/>
    </w:rPr>
  </w:style>
  <w:style w:type="character" w:customStyle="1" w:styleId="afa">
    <w:name w:val="Стиль вставки"/>
    <w:uiPriority w:val="1"/>
    <w:qFormat/>
    <w:rsid w:val="005D39F8"/>
    <w:rPr>
      <w:rFonts w:ascii="Tahoma" w:hAnsi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D5F0-81C0-46CF-8362-F789725C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3762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Детков Александр Игоревич</cp:lastModifiedBy>
  <cp:revision>43</cp:revision>
  <cp:lastPrinted>2018-05-28T10:45:00Z</cp:lastPrinted>
  <dcterms:created xsi:type="dcterms:W3CDTF">2018-05-28T10:31:00Z</dcterms:created>
  <dcterms:modified xsi:type="dcterms:W3CDTF">2018-07-11T13:56:00Z</dcterms:modified>
</cp:coreProperties>
</file>