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102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274D7B">
            <w:r>
              <w:t xml:space="preserve">Протокол № </w:t>
            </w:r>
            <w:r w:rsidR="00274D7B">
              <w:t>203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274D7B" w:rsidP="00274D7B">
            <w:r>
              <w:t>«07</w:t>
            </w:r>
            <w:r w:rsidR="00C63311" w:rsidRPr="00E41367">
              <w:t xml:space="preserve">» </w:t>
            </w:r>
            <w:r>
              <w:t>октября</w:t>
            </w:r>
            <w:r w:rsidR="00C63311" w:rsidRPr="00E41367">
              <w:t xml:space="preserve"> 201</w:t>
            </w:r>
            <w:r w:rsidR="003B4E28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3B4E28">
        <w:t>40</w:t>
      </w:r>
      <w:r w:rsidR="00AE7B78">
        <w:t>5</w:t>
      </w:r>
      <w:r w:rsidR="006B031C">
        <w:t>-КР</w:t>
      </w:r>
      <w:r w:rsidR="00D32451">
        <w:t>-</w:t>
      </w:r>
      <w:r w:rsidRPr="004B37EE">
        <w:t>201</w:t>
      </w:r>
      <w:r w:rsidR="003B4E28">
        <w:t>5</w:t>
      </w:r>
    </w:p>
    <w:p w:rsidR="006E2F20" w:rsidRPr="003F09CB" w:rsidRDefault="006E2F20" w:rsidP="006E2F20">
      <w:r w:rsidRPr="003F09CB">
        <w:t>«</w:t>
      </w:r>
      <w:r w:rsidR="00274D7B">
        <w:t>08</w:t>
      </w:r>
      <w:r w:rsidRPr="003F09CB">
        <w:t xml:space="preserve">» </w:t>
      </w:r>
      <w:r w:rsidR="00274D7B">
        <w:t>октября</w:t>
      </w:r>
      <w:r w:rsidRPr="003F09CB">
        <w:t xml:space="preserve"> 201</w:t>
      </w:r>
      <w:r w:rsidR="003B4E28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407AC6" w:rsidRDefault="004666EC" w:rsidP="004666EC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</w:t>
      </w:r>
      <w:r w:rsidR="00360F70">
        <w:t xml:space="preserve">на </w:t>
      </w:r>
      <w:r w:rsidR="00CE1172" w:rsidRPr="008A3C68">
        <w:t>оказ</w:t>
      </w:r>
      <w:r w:rsidR="00360F70">
        <w:t>ание</w:t>
      </w:r>
      <w:r w:rsidR="006A2470">
        <w:t xml:space="preserve"> услуг по</w:t>
      </w:r>
      <w:r w:rsidR="00CE1172" w:rsidRPr="008A3C68">
        <w:t xml:space="preserve"> </w:t>
      </w:r>
      <w:r w:rsidR="00CE1172" w:rsidRPr="00CE1172">
        <w:rPr>
          <w:b/>
        </w:rPr>
        <w:t>информационн</w:t>
      </w:r>
      <w:r w:rsidR="006A2470">
        <w:rPr>
          <w:b/>
        </w:rPr>
        <w:t xml:space="preserve">ому </w:t>
      </w:r>
      <w:r w:rsidR="00FA3242">
        <w:rPr>
          <w:b/>
        </w:rPr>
        <w:t>обслуживанию</w:t>
      </w:r>
      <w:r w:rsidR="00CE1172" w:rsidRPr="00CE1172">
        <w:rPr>
          <w:b/>
        </w:rPr>
        <w:t xml:space="preserve"> экземпляров</w:t>
      </w:r>
      <w:r w:rsidR="007020E4" w:rsidRPr="007020E4">
        <w:rPr>
          <w:b/>
          <w:sz w:val="26"/>
          <w:szCs w:val="26"/>
        </w:rPr>
        <w:t xml:space="preserve"> </w:t>
      </w:r>
      <w:r w:rsidR="007020E4" w:rsidRPr="007020E4">
        <w:rPr>
          <w:b/>
        </w:rPr>
        <w:t>нормативной</w:t>
      </w:r>
      <w:r w:rsidR="004F2B77">
        <w:rPr>
          <w:b/>
        </w:rPr>
        <w:t xml:space="preserve"> информационно-справочной</w:t>
      </w:r>
      <w:r w:rsidR="00CE1172" w:rsidRPr="00CE1172">
        <w:rPr>
          <w:b/>
        </w:rPr>
        <w:t xml:space="preserve"> </w:t>
      </w:r>
      <w:r w:rsidR="00FA3242">
        <w:rPr>
          <w:b/>
        </w:rPr>
        <w:t>с</w:t>
      </w:r>
      <w:r w:rsidR="00CE1172" w:rsidRPr="00CE1172">
        <w:rPr>
          <w:b/>
        </w:rPr>
        <w:t>истемы</w:t>
      </w:r>
      <w:r w:rsidR="00FA3242">
        <w:rPr>
          <w:b/>
        </w:rPr>
        <w:t xml:space="preserve"> (ИСС)</w:t>
      </w:r>
      <w:r w:rsidR="00CE1172" w:rsidRPr="00CE1172">
        <w:rPr>
          <w:b/>
        </w:rPr>
        <w:t xml:space="preserve"> </w:t>
      </w:r>
      <w:r w:rsidR="006A2470">
        <w:rPr>
          <w:b/>
        </w:rPr>
        <w:t>«</w:t>
      </w:r>
      <w:r w:rsidR="00FA3242">
        <w:rPr>
          <w:b/>
        </w:rPr>
        <w:t>Техэксперт</w:t>
      </w:r>
      <w:r w:rsidR="006A2470">
        <w:rPr>
          <w:b/>
        </w:rPr>
        <w:t>"</w:t>
      </w:r>
      <w:r w:rsidR="00CE1172" w:rsidRPr="00CE1172">
        <w:rPr>
          <w:b/>
        </w:rPr>
        <w:t>, установленных на оборудовании Заказчика</w:t>
      </w:r>
      <w:r w:rsidR="001E6352">
        <w:t xml:space="preserve">, в соответствии со </w:t>
      </w:r>
      <w:r w:rsidR="00CE1172">
        <w:t>С</w:t>
      </w:r>
      <w:r w:rsidR="00FA3242">
        <w:t>пецификацией</w:t>
      </w:r>
      <w:r w:rsidR="001E6352">
        <w:t xml:space="preserve"> </w:t>
      </w:r>
      <w:r w:rsidR="000610FF" w:rsidRPr="000610FF">
        <w:t xml:space="preserve">(Приложение № 1 к </w:t>
      </w:r>
      <w:r w:rsidR="00DC19F3">
        <w:t xml:space="preserve">проекту </w:t>
      </w:r>
      <w:r w:rsidR="000610FF" w:rsidRPr="000610FF">
        <w:t>Договор</w:t>
      </w:r>
      <w:r w:rsidR="00DC19F3">
        <w:t>а</w:t>
      </w:r>
      <w:r w:rsidR="000610FF" w:rsidRPr="000610FF">
        <w:t xml:space="preserve"> прилагаемо</w:t>
      </w:r>
      <w:r w:rsidR="00DB63F1">
        <w:t>го</w:t>
      </w:r>
      <w:r w:rsidR="000610FF" w:rsidRPr="000610FF">
        <w:t xml:space="preserve"> к </w:t>
      </w:r>
      <w:r w:rsidR="000610FF">
        <w:t xml:space="preserve">настоящему </w:t>
      </w:r>
      <w:r w:rsidR="000610FF" w:rsidRPr="000610FF">
        <w:t>ПДО</w:t>
      </w:r>
      <w:r w:rsidR="001E6352">
        <w:t>)</w:t>
      </w:r>
      <w:r>
        <w:t>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заключен договор </w:t>
      </w:r>
      <w:r w:rsidR="00AE4434">
        <w:t>на оказание вышеуказанных услуг</w:t>
      </w:r>
      <w:r w:rsidRPr="00407AC6">
        <w:t xml:space="preserve">. Предпочтение при отборе будет отдано Контрагенту, предложившему </w:t>
      </w:r>
      <w:r w:rsidRPr="00794D0B">
        <w:t>наименьш</w:t>
      </w:r>
      <w:r w:rsidR="00AE4434">
        <w:t>ую</w:t>
      </w:r>
      <w:r w:rsidRPr="00794D0B">
        <w:t xml:space="preserve"> стоимость работ</w:t>
      </w:r>
      <w:r w:rsidR="00AE4434">
        <w:t>,</w:t>
      </w:r>
      <w:r w:rsidRPr="00794D0B">
        <w:t xml:space="preserve"> </w:t>
      </w:r>
      <w:r>
        <w:t>при соответствии требованиям ПДО к контрагенту и поставляемым услугам</w:t>
      </w:r>
      <w:r w:rsidRPr="00794D0B">
        <w:t>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</w:t>
      </w:r>
      <w:r w:rsidRPr="00407AC6">
        <w:t>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E12BD5" w:rsidRPr="00E12BD5" w:rsidRDefault="00E12BD5" w:rsidP="00E12BD5">
      <w:pPr>
        <w:ind w:firstLine="720"/>
        <w:jc w:val="both"/>
      </w:pPr>
      <w:r w:rsidRPr="00E12BD5">
        <w:t>Отбор проводится в один этап: оценка технико-коммерческой части оферт, после чего будут проводиться коммерческие переговоры.</w:t>
      </w:r>
    </w:p>
    <w:p w:rsidR="004666EC" w:rsidRPr="00407AC6" w:rsidRDefault="004666EC" w:rsidP="004666E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>
        <w:t xml:space="preserve">оферт </w:t>
      </w:r>
      <w:r w:rsidRPr="00407AC6">
        <w:t>будут запрошены улучшенные оферт</w:t>
      </w:r>
      <w:r>
        <w:t>ы</w:t>
      </w:r>
      <w:r w:rsidRPr="00407AC6">
        <w:t xml:space="preserve">.  Участники, получившие уведомления об улучшении коммерческих частей оферт, должны в течение </w:t>
      </w:r>
      <w:r w:rsidR="00AE4434">
        <w:t>2</w:t>
      </w:r>
      <w:r w:rsidRPr="00407AC6">
        <w:t xml:space="preserve">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4666EC" w:rsidRPr="00407AC6" w:rsidRDefault="004666EC" w:rsidP="004666EC">
      <w:pPr>
        <w:pStyle w:val="a3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>В случае Вашей заинтересованности в участии, предлагаем направить в наш адрес оферту по прилагаемой форме. Пр</w:t>
      </w:r>
      <w:r w:rsidR="000F07C1">
        <w:t>едложение о заключении договора</w:t>
      </w:r>
      <w:r w:rsidRPr="00407AC6">
        <w:t xml:space="preserve"> должно оформляться безотзывной офертой со сроком </w:t>
      </w:r>
      <w:r w:rsidRPr="002442A2">
        <w:t xml:space="preserve">акцепта </w:t>
      </w:r>
      <w:r w:rsidRPr="002442A2">
        <w:rPr>
          <w:b/>
        </w:rPr>
        <w:t xml:space="preserve">до </w:t>
      </w:r>
      <w:r w:rsidR="002442A2" w:rsidRPr="002442A2">
        <w:rPr>
          <w:b/>
        </w:rPr>
        <w:t>31</w:t>
      </w:r>
      <w:r w:rsidRPr="002442A2">
        <w:rPr>
          <w:b/>
        </w:rPr>
        <w:t xml:space="preserve"> декабря 201</w:t>
      </w:r>
      <w:r w:rsidR="002442A2" w:rsidRPr="002442A2">
        <w:rPr>
          <w:b/>
        </w:rPr>
        <w:t>5</w:t>
      </w:r>
      <w:r w:rsidRPr="002442A2">
        <w:rPr>
          <w:b/>
        </w:rPr>
        <w:t xml:space="preserve"> г.</w:t>
      </w:r>
      <w:r w:rsidRPr="002442A2">
        <w:t xml:space="preserve"> включительно</w:t>
      </w:r>
      <w:r w:rsidRPr="00407AC6">
        <w:t>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9D2242" w:rsidRPr="00407AC6" w:rsidRDefault="009D2242" w:rsidP="009D2242">
      <w:pPr>
        <w:numPr>
          <w:ilvl w:val="0"/>
          <w:numId w:val="8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D2242" w:rsidRPr="00922CCA" w:rsidRDefault="009D2242" w:rsidP="009D2242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D2242" w:rsidRPr="00922CCA" w:rsidRDefault="009D2242" w:rsidP="009D2242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Спецификацию информационного обслуживания экземпляров ИСС для корпоративного варианта обслуживания (Приложение № 1 к договору), </w:t>
      </w:r>
      <w:r w:rsidRPr="00922CCA">
        <w:t>подписанн</w:t>
      </w:r>
      <w:r>
        <w:t>ую</w:t>
      </w:r>
      <w:r w:rsidRPr="00922CCA">
        <w:t xml:space="preserve"> и скрепленн</w:t>
      </w:r>
      <w:r>
        <w:t>ую</w:t>
      </w:r>
      <w:r w:rsidRPr="00922CCA">
        <w:t xml:space="preserve"> печатью организации в редакции Заказчика, в 2 (двух) экземплярах;</w:t>
      </w:r>
    </w:p>
    <w:p w:rsidR="009D2242" w:rsidRDefault="009D2242" w:rsidP="009D2242">
      <w:pPr>
        <w:numPr>
          <w:ilvl w:val="0"/>
          <w:numId w:val="8"/>
        </w:numPr>
        <w:autoSpaceDE w:val="0"/>
        <w:jc w:val="both"/>
        <w:rPr>
          <w:iCs/>
        </w:rPr>
      </w:pPr>
      <w:r>
        <w:rPr>
          <w:iCs/>
        </w:rPr>
        <w:t xml:space="preserve">Правила пользования для корпоративного варианта установки экземпляров ИСС (Приложение № 2 к договору), </w:t>
      </w:r>
      <w:r w:rsidRPr="00922CCA">
        <w:rPr>
          <w:iCs/>
        </w:rPr>
        <w:t>подписанны</w:t>
      </w:r>
      <w:r>
        <w:rPr>
          <w:iCs/>
        </w:rPr>
        <w:t>е</w:t>
      </w:r>
      <w:r w:rsidRPr="00922CCA">
        <w:rPr>
          <w:iCs/>
        </w:rPr>
        <w:t xml:space="preserve"> и скрепленны</w:t>
      </w:r>
      <w:r>
        <w:rPr>
          <w:iCs/>
        </w:rPr>
        <w:t>е</w:t>
      </w:r>
      <w:r w:rsidRPr="00922CCA">
        <w:rPr>
          <w:iCs/>
        </w:rPr>
        <w:t xml:space="preserve"> печатью организации в редакции Заказчика, в 2 (двух) экземплярах;</w:t>
      </w:r>
    </w:p>
    <w:p w:rsidR="009D2242" w:rsidRDefault="009D2242" w:rsidP="009D2242">
      <w:pPr>
        <w:numPr>
          <w:ilvl w:val="0"/>
          <w:numId w:val="8"/>
        </w:numPr>
        <w:autoSpaceDE w:val="0"/>
        <w:jc w:val="both"/>
        <w:rPr>
          <w:iCs/>
        </w:rPr>
      </w:pPr>
      <w:r w:rsidRPr="00374EBB">
        <w:rPr>
          <w:iCs/>
        </w:rPr>
        <w:lastRenderedPageBreak/>
        <w:t>Справка о наличии кадровых ресурсов</w:t>
      </w:r>
      <w:r>
        <w:rPr>
          <w:iCs/>
        </w:rPr>
        <w:t xml:space="preserve"> (</w:t>
      </w:r>
      <w:r w:rsidRPr="009D2242">
        <w:rPr>
          <w:iCs/>
        </w:rPr>
        <w:t>Приложение № 5 к настоящему ПДО);</w:t>
      </w:r>
    </w:p>
    <w:p w:rsidR="009D2242" w:rsidRPr="009D2242" w:rsidRDefault="009D2242" w:rsidP="009D2242">
      <w:pPr>
        <w:numPr>
          <w:ilvl w:val="0"/>
          <w:numId w:val="8"/>
        </w:numPr>
        <w:autoSpaceDE w:val="0"/>
        <w:jc w:val="both"/>
        <w:rPr>
          <w:iCs/>
        </w:rPr>
      </w:pPr>
      <w:r w:rsidRPr="009D2242">
        <w:rPr>
          <w:iCs/>
        </w:rPr>
        <w:t>Справка о наличии материально-технических ресурсах</w:t>
      </w:r>
      <w:r>
        <w:rPr>
          <w:iCs/>
        </w:rPr>
        <w:t xml:space="preserve">, </w:t>
      </w:r>
      <w:r w:rsidRPr="009D2242">
        <w:rPr>
          <w:iCs/>
        </w:rPr>
        <w:t xml:space="preserve">(Приложение № </w:t>
      </w:r>
      <w:r>
        <w:rPr>
          <w:iCs/>
        </w:rPr>
        <w:t>6</w:t>
      </w:r>
      <w:r w:rsidRPr="009D2242">
        <w:rPr>
          <w:iCs/>
        </w:rPr>
        <w:t xml:space="preserve"> к настоящему ПДО);</w:t>
      </w:r>
    </w:p>
    <w:p w:rsidR="009D2242" w:rsidRDefault="009D2242" w:rsidP="009D2242">
      <w:pPr>
        <w:numPr>
          <w:ilvl w:val="0"/>
          <w:numId w:val="8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7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;</w:t>
      </w:r>
    </w:p>
    <w:p w:rsidR="009D2242" w:rsidRPr="002C3173" w:rsidRDefault="009D2242" w:rsidP="009D2242">
      <w:pPr>
        <w:numPr>
          <w:ilvl w:val="0"/>
          <w:numId w:val="8"/>
        </w:numPr>
        <w:jc w:val="both"/>
        <w:rPr>
          <w:sz w:val="20"/>
          <w:szCs w:val="20"/>
        </w:rPr>
      </w:pPr>
      <w:r>
        <w:t xml:space="preserve">Заверенная копия </w:t>
      </w:r>
      <w:r w:rsidRPr="00922CCA">
        <w:t>Свидетельства о праве на воспроизведение и распространение программ для ЭВМ и баз данных ИСС «Кодекс» и «Техэксперт» и полномочий по оказанию услуг Заказчику по обновлению и сопровождению экземпляров указанных программ и баз данных</w:t>
      </w:r>
      <w:r>
        <w:t>.</w:t>
      </w:r>
    </w:p>
    <w:p w:rsidR="00922CCA" w:rsidRPr="002C3173" w:rsidRDefault="00922CCA" w:rsidP="009D2242">
      <w:pPr>
        <w:ind w:left="720"/>
        <w:jc w:val="both"/>
        <w:rPr>
          <w:sz w:val="20"/>
          <w:szCs w:val="20"/>
        </w:rPr>
      </w:pPr>
    </w:p>
    <w:p w:rsidR="00E367A3" w:rsidRPr="000F07C1" w:rsidRDefault="00E367A3" w:rsidP="006E4A61">
      <w:pPr>
        <w:jc w:val="both"/>
        <w:rPr>
          <w:sz w:val="20"/>
          <w:szCs w:val="20"/>
        </w:rPr>
      </w:pPr>
    </w:p>
    <w:p w:rsidR="00DE5CC2" w:rsidRDefault="00141EDE" w:rsidP="00392ED3">
      <w:pPr>
        <w:ind w:hanging="283"/>
        <w:jc w:val="both"/>
        <w:rPr>
          <w:bCs/>
        </w:rPr>
      </w:pPr>
      <w:r>
        <w:t xml:space="preserve">       </w:t>
      </w:r>
      <w:r>
        <w:tab/>
      </w:r>
      <w:r w:rsidR="00DE5CC2" w:rsidRPr="00DE5CC2">
        <w:rPr>
          <w:bCs/>
        </w:rPr>
        <w:t>Оферта предоставляется на русском языке.</w:t>
      </w:r>
    </w:p>
    <w:p w:rsidR="000B66F2" w:rsidRDefault="000B66F2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274D7B">
        <w:rPr>
          <w:b/>
          <w:bCs/>
        </w:rPr>
        <w:t>08</w:t>
      </w:r>
      <w:r w:rsidRPr="000156BF">
        <w:rPr>
          <w:b/>
          <w:bCs/>
        </w:rPr>
        <w:t xml:space="preserve">» </w:t>
      </w:r>
      <w:r w:rsidR="00274D7B">
        <w:rPr>
          <w:b/>
          <w:bCs/>
        </w:rPr>
        <w:t>октября</w:t>
      </w:r>
      <w:r w:rsidRPr="000156BF">
        <w:rPr>
          <w:b/>
          <w:bCs/>
        </w:rPr>
        <w:t xml:space="preserve"> 201</w:t>
      </w:r>
      <w:r w:rsidR="004304B6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274D7B">
        <w:rPr>
          <w:b/>
          <w:bCs/>
        </w:rPr>
        <w:t>16</w:t>
      </w:r>
      <w:r w:rsidR="00274D7B">
        <w:rPr>
          <w:b/>
        </w:rPr>
        <w:t>:00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274D7B">
        <w:rPr>
          <w:b/>
          <w:bCs/>
        </w:rPr>
        <w:t>16</w:t>
      </w:r>
      <w:r w:rsidR="00DE5CC2" w:rsidRPr="00330AE7">
        <w:rPr>
          <w:b/>
          <w:bCs/>
        </w:rPr>
        <w:t xml:space="preserve">» </w:t>
      </w:r>
      <w:r w:rsidR="00274D7B">
        <w:rPr>
          <w:b/>
          <w:bCs/>
        </w:rPr>
        <w:t>октября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4304B6">
        <w:rPr>
          <w:b/>
          <w:bCs/>
        </w:rPr>
        <w:t>5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 xml:space="preserve">– </w:t>
      </w:r>
      <w:r w:rsidRPr="002442A2">
        <w:rPr>
          <w:b/>
          <w:bCs/>
        </w:rPr>
        <w:t>до «</w:t>
      </w:r>
      <w:r w:rsidR="002442A2" w:rsidRPr="002442A2">
        <w:rPr>
          <w:b/>
          <w:bCs/>
        </w:rPr>
        <w:t>31</w:t>
      </w:r>
      <w:r w:rsidRPr="002442A2">
        <w:rPr>
          <w:b/>
          <w:bCs/>
        </w:rPr>
        <w:t xml:space="preserve">» </w:t>
      </w:r>
      <w:r w:rsidR="000B1A92" w:rsidRPr="002442A2">
        <w:rPr>
          <w:b/>
          <w:bCs/>
        </w:rPr>
        <w:t>декабр</w:t>
      </w:r>
      <w:r w:rsidR="00DB5163" w:rsidRPr="002442A2">
        <w:rPr>
          <w:b/>
          <w:bCs/>
        </w:rPr>
        <w:t>я</w:t>
      </w:r>
      <w:r w:rsidRPr="002442A2">
        <w:rPr>
          <w:b/>
          <w:bCs/>
        </w:rPr>
        <w:t xml:space="preserve"> 201</w:t>
      </w:r>
      <w:r w:rsidR="002442A2" w:rsidRPr="002442A2">
        <w:rPr>
          <w:b/>
          <w:bCs/>
        </w:rPr>
        <w:t>5</w:t>
      </w:r>
      <w:r w:rsidRPr="002442A2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B66F2" w:rsidRDefault="000B66F2" w:rsidP="000E3711">
      <w:pPr>
        <w:ind w:firstLine="708"/>
        <w:jc w:val="both"/>
        <w:rPr>
          <w:rFonts w:cs="Arial"/>
          <w:b/>
          <w:szCs w:val="22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4304B6">
        <w:rPr>
          <w:b/>
          <w:u w:val="single"/>
        </w:rPr>
        <w:t>40</w:t>
      </w:r>
      <w:r w:rsidR="00B81E9F">
        <w:rPr>
          <w:b/>
          <w:u w:val="single"/>
        </w:rPr>
        <w:t>5</w:t>
      </w:r>
      <w:r w:rsidR="00854A17">
        <w:rPr>
          <w:b/>
          <w:u w:val="single"/>
        </w:rPr>
        <w:t>-КР</w:t>
      </w:r>
      <w:r>
        <w:rPr>
          <w:b/>
          <w:u w:val="single"/>
        </w:rPr>
        <w:t>-201</w:t>
      </w:r>
      <w:r w:rsidR="004304B6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0E3711" w:rsidRDefault="000E3711" w:rsidP="000E3711">
      <w:pPr>
        <w:ind w:firstLine="681"/>
        <w:jc w:val="both"/>
      </w:pPr>
      <w:r w:rsidRPr="005C5E2E">
        <w:t>Претендент передает</w:t>
      </w:r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CA4821" w:rsidRPr="00922CCA" w:rsidRDefault="00CA4821" w:rsidP="008575DF">
      <w:pPr>
        <w:numPr>
          <w:ilvl w:val="0"/>
          <w:numId w:val="8"/>
        </w:numPr>
        <w:jc w:val="both"/>
        <w:rPr>
          <w:sz w:val="20"/>
          <w:szCs w:val="20"/>
        </w:rPr>
      </w:pPr>
      <w:r w:rsidRPr="00922CCA">
        <w:t>Конверт «Оригинал оферты»</w:t>
      </w:r>
      <w:r w:rsidR="000E3711" w:rsidRPr="00922CCA">
        <w:t>, которы</w:t>
      </w:r>
      <w:r w:rsidR="00F777D2" w:rsidRPr="00922CCA">
        <w:t>й</w:t>
      </w:r>
      <w:r w:rsidR="000E3711" w:rsidRPr="00922CCA">
        <w:t xml:space="preserve"> содержит оригиналы Приложени</w:t>
      </w:r>
      <w:r w:rsidRPr="00922CCA">
        <w:t>й</w:t>
      </w:r>
      <w:r w:rsidR="000E3711" w:rsidRPr="00922CCA">
        <w:t xml:space="preserve"> №№1, </w:t>
      </w:r>
      <w:r w:rsidR="001E1D33" w:rsidRPr="00922CCA">
        <w:t>2, 4</w:t>
      </w:r>
      <w:r w:rsidR="00922CCA" w:rsidRPr="00922CCA">
        <w:t xml:space="preserve"> (с приложениями)</w:t>
      </w:r>
      <w:r w:rsidR="00D45354" w:rsidRPr="00922CCA">
        <w:t>, 5</w:t>
      </w:r>
      <w:r w:rsidR="00E5282F" w:rsidRPr="00922CCA">
        <w:t xml:space="preserve"> </w:t>
      </w:r>
      <w:r w:rsidR="000E3711" w:rsidRPr="00922CCA">
        <w:t>к настоящему ПДО, копи</w:t>
      </w:r>
      <w:r w:rsidR="00922CCA" w:rsidRPr="00922CCA">
        <w:t>я</w:t>
      </w:r>
      <w:r w:rsidR="000E3711" w:rsidRPr="00922CCA">
        <w:t xml:space="preserve"> </w:t>
      </w:r>
      <w:r w:rsidR="00922CCA" w:rsidRPr="00922CCA">
        <w:t>Свидетельства о праве на воспроизведение и распространение программ для ЭВМ и баз данных ИСС «Кодекс» и «Техэксперт» и полномочий по оказанию услуг Заказчику по обновлению и сопровождению экземпляров указанных программ и баз данных</w:t>
      </w:r>
      <w:r w:rsidRPr="00922CCA">
        <w:t>. В конверт вкладывается электронный носитель информации  (флэшка) с отсканированными оригиналами документов,  содержащимися в конверте.</w:t>
      </w:r>
    </w:p>
    <w:p w:rsidR="00CA4821" w:rsidRPr="00922CCA" w:rsidRDefault="00CA4821" w:rsidP="00B65BFB">
      <w:pPr>
        <w:numPr>
          <w:ilvl w:val="0"/>
          <w:numId w:val="15"/>
        </w:numPr>
        <w:ind w:left="720" w:hanging="436"/>
        <w:jc w:val="both"/>
      </w:pPr>
      <w:r w:rsidRPr="00922CCA">
        <w:t>Конверт, который содержит копии всех документов конверта с оригиналами.</w:t>
      </w:r>
    </w:p>
    <w:p w:rsidR="00CA4821" w:rsidRDefault="00CA4821" w:rsidP="00CA4821">
      <w:pPr>
        <w:ind w:left="720"/>
        <w:jc w:val="both"/>
      </w:pPr>
    </w:p>
    <w:p w:rsidR="008A23D9" w:rsidRDefault="000E3711" w:rsidP="000E3711">
      <w:pPr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экспресс-почтой или заказным письмом с уведомлением о вручении по адресу: </w:t>
      </w:r>
      <w:r w:rsidR="00610332">
        <w:rPr>
          <w:color w:val="000000"/>
        </w:rPr>
        <w:t>150023</w:t>
      </w:r>
      <w:r>
        <w:rPr>
          <w:color w:val="000000"/>
        </w:rPr>
        <w:t>, г. Ярославль,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274D7B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</w:t>
      </w:r>
      <w:r w:rsidR="00274D7B">
        <w:rPr>
          <w:rStyle w:val="afd"/>
          <w:rFonts w:ascii="Times New Roman" w:hAnsi="Times New Roman"/>
          <w:color w:val="auto"/>
          <w:u w:val="none"/>
        </w:rPr>
        <w:t>ий ПДО, полученные не позднее «14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274D7B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4304B6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</w:t>
      </w:r>
    </w:p>
    <w:p w:rsidR="00D748C0" w:rsidRPr="00125EA8" w:rsidRDefault="00D748C0" w:rsidP="00274D7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Style w:val="afd"/>
          <w:rFonts w:ascii="Times New Roman" w:hAnsi="Times New Roman"/>
          <w:color w:val="auto"/>
          <w:u w:val="none"/>
        </w:rPr>
      </w:pPr>
      <w:r>
        <w:rPr>
          <w:rStyle w:val="afd"/>
          <w:rFonts w:ascii="Times New Roman" w:hAnsi="Times New Roman"/>
          <w:color w:val="auto"/>
          <w:u w:val="none"/>
        </w:rPr>
        <w:t>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A29A1" w:rsidRDefault="004A29A1" w:rsidP="00A80684">
      <w:pPr>
        <w:spacing w:before="120"/>
        <w:rPr>
          <w:b/>
        </w:rPr>
      </w:pP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1E1D33" w:rsidRPr="00E16722" w:rsidRDefault="001E1D33" w:rsidP="001E1D33">
      <w:pPr>
        <w:spacing w:before="60"/>
        <w:rPr>
          <w:bCs/>
        </w:rPr>
      </w:pPr>
      <w:r w:rsidRPr="00E16722">
        <w:rPr>
          <w:bCs/>
        </w:rPr>
        <w:t xml:space="preserve">Специалисту отдела закупки услуг </w:t>
      </w:r>
    </w:p>
    <w:p w:rsidR="001E1D33" w:rsidRPr="00E16722" w:rsidRDefault="001E1D33" w:rsidP="001E1D33">
      <w:pPr>
        <w:spacing w:before="60"/>
        <w:rPr>
          <w:bCs/>
        </w:rPr>
      </w:pPr>
      <w:r w:rsidRPr="00E16722">
        <w:rPr>
          <w:bCs/>
        </w:rPr>
        <w:t xml:space="preserve">ОАО "Славнефть-ЯНОС" – </w:t>
      </w:r>
    </w:p>
    <w:p w:rsidR="001E1D33" w:rsidRPr="00E16722" w:rsidRDefault="001E1D33" w:rsidP="001E1D33">
      <w:pPr>
        <w:rPr>
          <w:bCs/>
        </w:rPr>
      </w:pPr>
      <w:r w:rsidRPr="00E16722">
        <w:rPr>
          <w:bCs/>
        </w:rPr>
        <w:t>Прокофьевой Елене Геннадьевне</w:t>
      </w:r>
    </w:p>
    <w:p w:rsidR="001E1D33" w:rsidRPr="00E16722" w:rsidRDefault="001E1D33" w:rsidP="001E1D33">
      <w:pPr>
        <w:rPr>
          <w:bCs/>
        </w:rPr>
      </w:pPr>
      <w:r w:rsidRPr="00E16722">
        <w:rPr>
          <w:bCs/>
        </w:rPr>
        <w:t>контактные данные: телефон (4852) 49-87-15, факс 49-93-00</w:t>
      </w:r>
    </w:p>
    <w:p w:rsidR="001E1D33" w:rsidRPr="00610332" w:rsidRDefault="001E1D33" w:rsidP="001E1D33">
      <w:pPr>
        <w:rPr>
          <w:lang w:val="en-US"/>
        </w:rPr>
      </w:pPr>
      <w:r w:rsidRPr="00E16722">
        <w:rPr>
          <w:lang w:val="en-US"/>
        </w:rPr>
        <w:t>E</w:t>
      </w:r>
      <w:r w:rsidRPr="00125035">
        <w:rPr>
          <w:lang w:val="en-US"/>
        </w:rPr>
        <w:t>-</w:t>
      </w:r>
      <w:r w:rsidRPr="00E16722">
        <w:rPr>
          <w:lang w:val="en-US"/>
        </w:rPr>
        <w:t>mail</w:t>
      </w:r>
      <w:r w:rsidRPr="00125035">
        <w:rPr>
          <w:lang w:val="en-US"/>
        </w:rPr>
        <w:t>:</w:t>
      </w:r>
      <w:r w:rsidRPr="00125035">
        <w:rPr>
          <w:bCs/>
          <w:lang w:val="en-US"/>
        </w:rPr>
        <w:t xml:space="preserve"> </w:t>
      </w:r>
      <w:hyperlink r:id="rId9" w:history="1">
        <w:r w:rsidRPr="00E16722">
          <w:rPr>
            <w:rStyle w:val="afd"/>
            <w:color w:val="auto"/>
            <w:lang w:val="en-US"/>
          </w:rPr>
          <w:t>ProkofievaEG</w:t>
        </w:r>
        <w:r w:rsidRPr="00125035">
          <w:rPr>
            <w:rStyle w:val="afd"/>
            <w:color w:val="auto"/>
            <w:lang w:val="en-US"/>
          </w:rPr>
          <w:t>@</w:t>
        </w:r>
        <w:r w:rsidRPr="00E16722">
          <w:rPr>
            <w:rStyle w:val="afd"/>
            <w:color w:val="auto"/>
            <w:lang w:val="en-US"/>
          </w:rPr>
          <w:t>yanos</w:t>
        </w:r>
        <w:r w:rsidRPr="00125035">
          <w:rPr>
            <w:rStyle w:val="afd"/>
            <w:color w:val="auto"/>
            <w:lang w:val="en-US"/>
          </w:rPr>
          <w:t>.</w:t>
        </w:r>
        <w:r w:rsidRPr="00E16722">
          <w:rPr>
            <w:rStyle w:val="afd"/>
            <w:color w:val="auto"/>
            <w:lang w:val="en-US"/>
          </w:rPr>
          <w:t>slavneft</w:t>
        </w:r>
        <w:r w:rsidRPr="00125035">
          <w:rPr>
            <w:rStyle w:val="afd"/>
            <w:color w:val="auto"/>
            <w:lang w:val="en-US"/>
          </w:rPr>
          <w:t>.</w:t>
        </w:r>
        <w:r w:rsidRPr="00E16722">
          <w:rPr>
            <w:rStyle w:val="afd"/>
            <w:color w:val="auto"/>
            <w:lang w:val="en-US"/>
          </w:rPr>
          <w:t>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6F0158" w:rsidRDefault="00274D7B" w:rsidP="00D748C0">
      <w:pPr>
        <w:spacing w:before="120"/>
        <w:rPr>
          <w:bCs/>
          <w:szCs w:val="16"/>
        </w:rPr>
      </w:pPr>
      <w:r>
        <w:rPr>
          <w:bCs/>
          <w:szCs w:val="16"/>
        </w:rPr>
        <w:t xml:space="preserve">Ведущему специалисту Тендерного комитета </w:t>
      </w:r>
    </w:p>
    <w:p w:rsidR="00D748C0" w:rsidRPr="00403947" w:rsidRDefault="00274D7B" w:rsidP="00D748C0">
      <w:r>
        <w:t>Зиминой Надежде Владимировне</w:t>
      </w:r>
    </w:p>
    <w:p w:rsidR="00D748C0" w:rsidRPr="00403947" w:rsidRDefault="00D748C0" w:rsidP="00D748C0">
      <w:r w:rsidRPr="00403947">
        <w:t xml:space="preserve">Контактные данные: (4852) </w:t>
      </w:r>
      <w:r w:rsidR="00274D7B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274D7B" w:rsidRPr="003A02D0">
          <w:rPr>
            <w:rStyle w:val="afd"/>
            <w:rFonts w:ascii="Times New Roman" w:hAnsi="Times New Roman"/>
            <w:lang w:val="en-US"/>
          </w:rPr>
          <w:t>ZiminaNV</w:t>
        </w:r>
        <w:r w:rsidR="00274D7B" w:rsidRPr="003A02D0">
          <w:rPr>
            <w:rStyle w:val="afd"/>
            <w:rFonts w:ascii="Times New Roman" w:hAnsi="Times New Roman"/>
          </w:rPr>
          <w:t>@</w:t>
        </w:r>
        <w:r w:rsidR="00274D7B" w:rsidRPr="003A02D0">
          <w:rPr>
            <w:rStyle w:val="afd"/>
            <w:rFonts w:ascii="Times New Roman" w:hAnsi="Times New Roman"/>
            <w:lang w:val="en-US"/>
          </w:rPr>
          <w:t>yanos</w:t>
        </w:r>
        <w:r w:rsidR="00274D7B" w:rsidRPr="003A02D0">
          <w:rPr>
            <w:rStyle w:val="afd"/>
            <w:rFonts w:ascii="Times New Roman" w:hAnsi="Times New Roman"/>
          </w:rPr>
          <w:t>.</w:t>
        </w:r>
        <w:r w:rsidR="00274D7B" w:rsidRPr="003A02D0">
          <w:rPr>
            <w:rStyle w:val="afd"/>
            <w:rFonts w:ascii="Times New Roman" w:hAnsi="Times New Roman"/>
            <w:lang w:val="en-US"/>
          </w:rPr>
          <w:t>slavneft</w:t>
        </w:r>
        <w:r w:rsidR="00274D7B" w:rsidRPr="003A02D0">
          <w:rPr>
            <w:rStyle w:val="afd"/>
            <w:rFonts w:ascii="Times New Roman" w:hAnsi="Times New Roman"/>
          </w:rPr>
          <w:t>.</w:t>
        </w:r>
        <w:r w:rsidR="00274D7B" w:rsidRPr="003A02D0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BE67B4" w:rsidRDefault="00274D7B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1E1D33" w:rsidRDefault="001E1D33" w:rsidP="001E1D33">
      <w:pPr>
        <w:ind w:firstLine="708"/>
        <w:jc w:val="both"/>
        <w:rPr>
          <w:rFonts w:cs="Arial"/>
        </w:rPr>
      </w:pPr>
    </w:p>
    <w:p w:rsidR="001E1D33" w:rsidRPr="00E16722" w:rsidRDefault="001E1D33" w:rsidP="001E1D33">
      <w:pPr>
        <w:ind w:firstLine="708"/>
        <w:jc w:val="both"/>
        <w:rPr>
          <w:rFonts w:cs="Arial"/>
        </w:rPr>
      </w:pPr>
      <w:r w:rsidRPr="00E16722">
        <w:rPr>
          <w:rFonts w:cs="Arial"/>
        </w:rPr>
        <w:t>Настоящее предложение делать оферты, изменения и дополнения к нему, разъяснения настоящего предложения для участников закупки размещаются на http://www.refinery.yaroslavl.su/index.php?module=tend&amp;nyear=201</w:t>
      </w:r>
      <w:r>
        <w:rPr>
          <w:rFonts w:cs="Arial"/>
        </w:rPr>
        <w:t>4</w:t>
      </w:r>
      <w:r w:rsidRPr="00E16722">
        <w:rPr>
          <w:rFonts w:cs="Arial"/>
        </w:rPr>
        <w:t>&amp;nmon=1.</w:t>
      </w:r>
    </w:p>
    <w:p w:rsidR="001E1D33" w:rsidRPr="00E16722" w:rsidRDefault="001E1D33" w:rsidP="001E1D33">
      <w:pPr>
        <w:spacing w:before="60" w:after="60"/>
        <w:ind w:firstLine="567"/>
        <w:jc w:val="both"/>
        <w:rPr>
          <w:b/>
          <w:bCs/>
        </w:rPr>
      </w:pPr>
      <w:r w:rsidRPr="00E16722">
        <w:rPr>
          <w:b/>
          <w:bCs/>
        </w:rPr>
        <w:t>Внимание: настоящее предложение, ни при каких обстоятельствах не может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1E1D33" w:rsidRPr="00E16722" w:rsidRDefault="001E1D33" w:rsidP="001E1D33">
      <w:pPr>
        <w:spacing w:before="60" w:after="60"/>
        <w:ind w:firstLine="567"/>
        <w:jc w:val="both"/>
        <w:rPr>
          <w:b/>
          <w:bCs/>
        </w:rPr>
      </w:pPr>
      <w:r w:rsidRPr="00E16722">
        <w:rPr>
          <w:rFonts w:cs="Arial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подряда в составе оферты необходимо направить протокол разногласий, подписанный уполномоченным представителем поставщика.</w:t>
      </w:r>
    </w:p>
    <w:p w:rsidR="001E1D33" w:rsidRPr="00E16722" w:rsidRDefault="001E1D33" w:rsidP="001E1D33">
      <w:pPr>
        <w:pStyle w:val="af3"/>
        <w:tabs>
          <w:tab w:val="left" w:pos="709"/>
        </w:tabs>
        <w:spacing w:after="0"/>
        <w:ind w:firstLine="709"/>
        <w:jc w:val="both"/>
      </w:pPr>
      <w:r w:rsidRPr="00E16722"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 w:rsidRPr="00E16722">
        <w:rPr>
          <w:lang w:val="en-US"/>
        </w:rPr>
        <w:t>hotline</w:t>
      </w:r>
      <w:r w:rsidRPr="00E16722">
        <w:t>@</w:t>
      </w:r>
      <w:r w:rsidRPr="00E16722">
        <w:rPr>
          <w:lang w:val="en-US"/>
        </w:rPr>
        <w:t>yanos</w:t>
      </w:r>
      <w:r w:rsidRPr="00E16722">
        <w:t>.</w:t>
      </w:r>
      <w:r w:rsidRPr="00E16722">
        <w:rPr>
          <w:lang w:val="en-US"/>
        </w:rPr>
        <w:t>slavneft</w:t>
      </w:r>
      <w:r w:rsidRPr="00E16722">
        <w:t>.</w:t>
      </w:r>
      <w:r w:rsidRPr="00E16722">
        <w:rPr>
          <w:lang w:val="en-US"/>
        </w:rPr>
        <w:t>ru</w:t>
      </w:r>
      <w:r w:rsidRPr="00E16722">
        <w:t xml:space="preserve">. </w:t>
      </w:r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E560BF" w:rsidRPr="00274D7B" w:rsidRDefault="00E560BF" w:rsidP="00274D7B">
      <w:pPr>
        <w:spacing w:line="276" w:lineRule="auto"/>
        <w:rPr>
          <w:lang w:val="en-US"/>
        </w:rPr>
      </w:pPr>
      <w:bookmarkStart w:id="0" w:name="_GoBack"/>
      <w:bookmarkEnd w:id="0"/>
    </w:p>
    <w:sectPr w:rsidR="00E560BF" w:rsidRPr="00274D7B" w:rsidSect="00274D7B">
      <w:footerReference w:type="default" r:id="rId12"/>
      <w:pgSz w:w="11907" w:h="16840" w:code="9"/>
      <w:pgMar w:top="851" w:right="1134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71" w:rsidRDefault="00235D71">
      <w:r>
        <w:separator/>
      </w:r>
    </w:p>
  </w:endnote>
  <w:endnote w:type="continuationSeparator" w:id="0">
    <w:p w:rsidR="00235D71" w:rsidRDefault="0023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71" w:rsidRDefault="00235D7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4D7B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71" w:rsidRDefault="00235D71">
      <w:r>
        <w:separator/>
      </w:r>
    </w:p>
  </w:footnote>
  <w:footnote w:type="continuationSeparator" w:id="0">
    <w:p w:rsidR="00235D71" w:rsidRDefault="00235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5"/>
  </w:num>
  <w:num w:numId="5">
    <w:abstractNumId w:val="1"/>
  </w:num>
  <w:num w:numId="6">
    <w:abstractNumId w:val="20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6"/>
  </w:num>
  <w:num w:numId="12">
    <w:abstractNumId w:val="17"/>
  </w:num>
  <w:num w:numId="13">
    <w:abstractNumId w:val="7"/>
  </w:num>
  <w:num w:numId="14">
    <w:abstractNumId w:val="19"/>
  </w:num>
  <w:num w:numId="15">
    <w:abstractNumId w:val="14"/>
  </w:num>
  <w:num w:numId="16">
    <w:abstractNumId w:val="21"/>
  </w:num>
  <w:num w:numId="1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0ED6"/>
    <w:rsid w:val="0003119D"/>
    <w:rsid w:val="00031572"/>
    <w:rsid w:val="00031AAA"/>
    <w:rsid w:val="00031DD8"/>
    <w:rsid w:val="000320A4"/>
    <w:rsid w:val="0003284E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B25"/>
    <w:rsid w:val="00053D4D"/>
    <w:rsid w:val="00055966"/>
    <w:rsid w:val="000560E0"/>
    <w:rsid w:val="000563AF"/>
    <w:rsid w:val="00057367"/>
    <w:rsid w:val="00060193"/>
    <w:rsid w:val="00060252"/>
    <w:rsid w:val="00060293"/>
    <w:rsid w:val="000610FF"/>
    <w:rsid w:val="00062E87"/>
    <w:rsid w:val="000634DD"/>
    <w:rsid w:val="000644CC"/>
    <w:rsid w:val="0006460A"/>
    <w:rsid w:val="00064F4B"/>
    <w:rsid w:val="00070F76"/>
    <w:rsid w:val="00071DE5"/>
    <w:rsid w:val="00072828"/>
    <w:rsid w:val="00072FB4"/>
    <w:rsid w:val="00074A4C"/>
    <w:rsid w:val="00075614"/>
    <w:rsid w:val="0008090B"/>
    <w:rsid w:val="00083046"/>
    <w:rsid w:val="0008619D"/>
    <w:rsid w:val="000867B2"/>
    <w:rsid w:val="000869D1"/>
    <w:rsid w:val="00090775"/>
    <w:rsid w:val="00090B05"/>
    <w:rsid w:val="0009185D"/>
    <w:rsid w:val="00091D43"/>
    <w:rsid w:val="000920C1"/>
    <w:rsid w:val="00093736"/>
    <w:rsid w:val="00093C03"/>
    <w:rsid w:val="00094B59"/>
    <w:rsid w:val="0009504A"/>
    <w:rsid w:val="00095653"/>
    <w:rsid w:val="000967DF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3CEB"/>
    <w:rsid w:val="000B4D95"/>
    <w:rsid w:val="000B66F2"/>
    <w:rsid w:val="000B6910"/>
    <w:rsid w:val="000C0E9B"/>
    <w:rsid w:val="000C1BC9"/>
    <w:rsid w:val="000C48F7"/>
    <w:rsid w:val="000C5B62"/>
    <w:rsid w:val="000C5FB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7C1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649"/>
    <w:rsid w:val="0015672B"/>
    <w:rsid w:val="00157D3A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533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A1C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59B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1D33"/>
    <w:rsid w:val="001E24E1"/>
    <w:rsid w:val="001E2864"/>
    <w:rsid w:val="001E2DD9"/>
    <w:rsid w:val="001E34AC"/>
    <w:rsid w:val="001E364B"/>
    <w:rsid w:val="001E3895"/>
    <w:rsid w:val="001E53EC"/>
    <w:rsid w:val="001E5614"/>
    <w:rsid w:val="001E5B01"/>
    <w:rsid w:val="001E6352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556"/>
    <w:rsid w:val="00223761"/>
    <w:rsid w:val="00224504"/>
    <w:rsid w:val="00226634"/>
    <w:rsid w:val="0022670A"/>
    <w:rsid w:val="00227352"/>
    <w:rsid w:val="00227E85"/>
    <w:rsid w:val="00230E79"/>
    <w:rsid w:val="00231651"/>
    <w:rsid w:val="002319F5"/>
    <w:rsid w:val="00232AD2"/>
    <w:rsid w:val="002332D3"/>
    <w:rsid w:val="00233562"/>
    <w:rsid w:val="0023373D"/>
    <w:rsid w:val="00233B67"/>
    <w:rsid w:val="0023425A"/>
    <w:rsid w:val="00234D4F"/>
    <w:rsid w:val="00235D36"/>
    <w:rsid w:val="00235D71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2A2"/>
    <w:rsid w:val="002445CC"/>
    <w:rsid w:val="00244B6B"/>
    <w:rsid w:val="00244B92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4D7B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79A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D6705"/>
    <w:rsid w:val="002E01DD"/>
    <w:rsid w:val="002E0AA9"/>
    <w:rsid w:val="002E15C8"/>
    <w:rsid w:val="002E3166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412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27B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9DD"/>
    <w:rsid w:val="00327FF8"/>
    <w:rsid w:val="00330AE7"/>
    <w:rsid w:val="00331C91"/>
    <w:rsid w:val="00332595"/>
    <w:rsid w:val="003337FC"/>
    <w:rsid w:val="00334178"/>
    <w:rsid w:val="0033585F"/>
    <w:rsid w:val="00335DF4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F70"/>
    <w:rsid w:val="00362064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EBB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D3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5E7F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E28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4B6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577"/>
    <w:rsid w:val="00451AEB"/>
    <w:rsid w:val="0045258A"/>
    <w:rsid w:val="00453529"/>
    <w:rsid w:val="0045670C"/>
    <w:rsid w:val="00457D89"/>
    <w:rsid w:val="00457F1E"/>
    <w:rsid w:val="00460BE4"/>
    <w:rsid w:val="00460D69"/>
    <w:rsid w:val="00461DC1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2BA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97C4A"/>
    <w:rsid w:val="004A00C4"/>
    <w:rsid w:val="004A1EA9"/>
    <w:rsid w:val="004A27BD"/>
    <w:rsid w:val="004A29A1"/>
    <w:rsid w:val="004A2D89"/>
    <w:rsid w:val="004A322B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C7B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E7B5F"/>
    <w:rsid w:val="004F0A8F"/>
    <w:rsid w:val="004F0F4E"/>
    <w:rsid w:val="004F13CA"/>
    <w:rsid w:val="004F1D7A"/>
    <w:rsid w:val="004F2B77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1EE1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4C3A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60D9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76F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0332"/>
    <w:rsid w:val="0061136B"/>
    <w:rsid w:val="00612339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6511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971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2E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3D56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FDC"/>
    <w:rsid w:val="006A2470"/>
    <w:rsid w:val="006A26A5"/>
    <w:rsid w:val="006A3ACC"/>
    <w:rsid w:val="006A44F9"/>
    <w:rsid w:val="006A6518"/>
    <w:rsid w:val="006A69B4"/>
    <w:rsid w:val="006A7481"/>
    <w:rsid w:val="006A7E3E"/>
    <w:rsid w:val="006B0058"/>
    <w:rsid w:val="006B0073"/>
    <w:rsid w:val="006B031C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5A0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61"/>
    <w:rsid w:val="006E4AC7"/>
    <w:rsid w:val="006E636B"/>
    <w:rsid w:val="006E6670"/>
    <w:rsid w:val="006E6C28"/>
    <w:rsid w:val="006E6DB8"/>
    <w:rsid w:val="006F0CC6"/>
    <w:rsid w:val="006F0CD4"/>
    <w:rsid w:val="006F143E"/>
    <w:rsid w:val="006F25F5"/>
    <w:rsid w:val="006F2675"/>
    <w:rsid w:val="006F3815"/>
    <w:rsid w:val="006F42EA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0E4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18EC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42C4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163"/>
    <w:rsid w:val="008012D3"/>
    <w:rsid w:val="00801516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60AC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A17"/>
    <w:rsid w:val="00854B14"/>
    <w:rsid w:val="00854D31"/>
    <w:rsid w:val="00856A79"/>
    <w:rsid w:val="008575C7"/>
    <w:rsid w:val="008575DF"/>
    <w:rsid w:val="00857AF1"/>
    <w:rsid w:val="008603BE"/>
    <w:rsid w:val="0086065E"/>
    <w:rsid w:val="00860D4C"/>
    <w:rsid w:val="00862900"/>
    <w:rsid w:val="00863EF4"/>
    <w:rsid w:val="00864289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232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14F9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1438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2CCA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5EC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67A9B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2DE8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2242"/>
    <w:rsid w:val="009D59D5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0E3B"/>
    <w:rsid w:val="00A20EF4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DBD"/>
    <w:rsid w:val="00A37A46"/>
    <w:rsid w:val="00A4132E"/>
    <w:rsid w:val="00A41344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1800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5D08"/>
    <w:rsid w:val="00A768F9"/>
    <w:rsid w:val="00A76E62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1719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689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A7F"/>
    <w:rsid w:val="00AE3BEB"/>
    <w:rsid w:val="00AE3D1B"/>
    <w:rsid w:val="00AE3F63"/>
    <w:rsid w:val="00AE4434"/>
    <w:rsid w:val="00AE4B50"/>
    <w:rsid w:val="00AE504F"/>
    <w:rsid w:val="00AE5878"/>
    <w:rsid w:val="00AE6777"/>
    <w:rsid w:val="00AE6E96"/>
    <w:rsid w:val="00AE7B78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A05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741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C02"/>
    <w:rsid w:val="00B63525"/>
    <w:rsid w:val="00B63865"/>
    <w:rsid w:val="00B648DD"/>
    <w:rsid w:val="00B64FD5"/>
    <w:rsid w:val="00B650BF"/>
    <w:rsid w:val="00B65BFB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1E9F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35B7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1E1"/>
    <w:rsid w:val="00C2428D"/>
    <w:rsid w:val="00C2457F"/>
    <w:rsid w:val="00C246A6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05A"/>
    <w:rsid w:val="00C7679C"/>
    <w:rsid w:val="00C76A26"/>
    <w:rsid w:val="00C76DD7"/>
    <w:rsid w:val="00C76EF4"/>
    <w:rsid w:val="00C806BA"/>
    <w:rsid w:val="00C827D0"/>
    <w:rsid w:val="00C82BD0"/>
    <w:rsid w:val="00C8329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234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6BC4"/>
    <w:rsid w:val="00CA743D"/>
    <w:rsid w:val="00CA782B"/>
    <w:rsid w:val="00CA7F02"/>
    <w:rsid w:val="00CB2496"/>
    <w:rsid w:val="00CB2B2B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172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2DD3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354"/>
    <w:rsid w:val="00D4569E"/>
    <w:rsid w:val="00D457CB"/>
    <w:rsid w:val="00D45B3F"/>
    <w:rsid w:val="00D46A9E"/>
    <w:rsid w:val="00D470C1"/>
    <w:rsid w:val="00D47255"/>
    <w:rsid w:val="00D47664"/>
    <w:rsid w:val="00D50780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957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0E3"/>
    <w:rsid w:val="00D92F21"/>
    <w:rsid w:val="00D94528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3F1"/>
    <w:rsid w:val="00DB66E7"/>
    <w:rsid w:val="00DB6778"/>
    <w:rsid w:val="00DB67D0"/>
    <w:rsid w:val="00DB71EF"/>
    <w:rsid w:val="00DC11F9"/>
    <w:rsid w:val="00DC140B"/>
    <w:rsid w:val="00DC1792"/>
    <w:rsid w:val="00DC19F3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58D8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2BD5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282F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1A4D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66C5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AE7"/>
    <w:rsid w:val="00EC1BB3"/>
    <w:rsid w:val="00EC233A"/>
    <w:rsid w:val="00EC3D0C"/>
    <w:rsid w:val="00EC40A1"/>
    <w:rsid w:val="00EC4240"/>
    <w:rsid w:val="00EC4F5A"/>
    <w:rsid w:val="00EC55D8"/>
    <w:rsid w:val="00EC6E89"/>
    <w:rsid w:val="00EC7678"/>
    <w:rsid w:val="00EC7CDC"/>
    <w:rsid w:val="00ED09C1"/>
    <w:rsid w:val="00ED2368"/>
    <w:rsid w:val="00ED2F6D"/>
    <w:rsid w:val="00ED2FEF"/>
    <w:rsid w:val="00ED43AC"/>
    <w:rsid w:val="00ED4901"/>
    <w:rsid w:val="00ED6626"/>
    <w:rsid w:val="00ED6976"/>
    <w:rsid w:val="00ED6988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2630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2EA8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3DF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24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ConsPlusNormal">
    <w:name w:val="ConsPlusNormal"/>
    <w:rsid w:val="00CA6BC4"/>
    <w:pPr>
      <w:widowControl w:val="0"/>
      <w:autoSpaceDE w:val="0"/>
      <w:autoSpaceDN w:val="0"/>
      <w:adjustRightInd w:val="0"/>
      <w:ind w:left="284" w:firstLine="720"/>
    </w:pPr>
    <w:rPr>
      <w:rFonts w:ascii="Arial" w:hAnsi="Arial" w:cs="Arial"/>
    </w:rPr>
  </w:style>
  <w:style w:type="character" w:customStyle="1" w:styleId="38">
    <w:name w:val="Основной текст (3)_"/>
    <w:link w:val="39"/>
    <w:rsid w:val="00B04A05"/>
    <w:rPr>
      <w:b/>
      <w:bCs/>
      <w:sz w:val="22"/>
      <w:szCs w:val="22"/>
      <w:shd w:val="clear" w:color="auto" w:fill="FFFFFF"/>
    </w:rPr>
  </w:style>
  <w:style w:type="paragraph" w:customStyle="1" w:styleId="39">
    <w:name w:val="Основной текст (3)"/>
    <w:basedOn w:val="a4"/>
    <w:link w:val="38"/>
    <w:rsid w:val="00B04A05"/>
    <w:pPr>
      <w:widowControl w:val="0"/>
      <w:shd w:val="clear" w:color="auto" w:fill="FFFFFF"/>
      <w:spacing w:line="322" w:lineRule="exact"/>
      <w:jc w:val="center"/>
    </w:pPr>
    <w:rPr>
      <w:b/>
      <w:bCs/>
      <w:sz w:val="22"/>
      <w:szCs w:val="22"/>
    </w:rPr>
  </w:style>
  <w:style w:type="paragraph" w:customStyle="1" w:styleId="3a">
    <w:name w:val="Основной текст3"/>
    <w:basedOn w:val="a4"/>
    <w:rsid w:val="00B04A05"/>
    <w:pPr>
      <w:widowControl w:val="0"/>
      <w:shd w:val="clear" w:color="auto" w:fill="FFFFFF"/>
      <w:spacing w:line="283" w:lineRule="exact"/>
      <w:jc w:val="both"/>
    </w:pPr>
    <w:rPr>
      <w:sz w:val="22"/>
      <w:szCs w:val="22"/>
    </w:rPr>
  </w:style>
  <w:style w:type="character" w:customStyle="1" w:styleId="affd">
    <w:name w:val="Основной текст + Полужирный"/>
    <w:rsid w:val="00B04A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4">
    <w:name w:val="Основной текст5"/>
    <w:basedOn w:val="a4"/>
    <w:rsid w:val="00B04A05"/>
    <w:pPr>
      <w:widowControl w:val="0"/>
      <w:shd w:val="clear" w:color="auto" w:fill="FFFFFF"/>
      <w:spacing w:line="259" w:lineRule="exact"/>
      <w:jc w:val="both"/>
    </w:pPr>
    <w:rPr>
      <w:color w:val="000000"/>
      <w:sz w:val="21"/>
      <w:szCs w:val="2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kofievaEG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E4F16-6CE6-4498-9EF8-9957D3FA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8724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27</cp:revision>
  <cp:lastPrinted>2015-10-08T10:17:00Z</cp:lastPrinted>
  <dcterms:created xsi:type="dcterms:W3CDTF">2015-09-17T08:57:00Z</dcterms:created>
  <dcterms:modified xsi:type="dcterms:W3CDTF">2015-10-08T10:18:00Z</dcterms:modified>
</cp:coreProperties>
</file>