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9F8" w:rsidRPr="005D39F8" w:rsidRDefault="005D39F8" w:rsidP="00A710AC">
      <w:pPr>
        <w:pageBreakBefore/>
        <w:ind w:left="5236"/>
        <w:jc w:val="right"/>
        <w:rPr>
          <w:rFonts w:ascii="Times New Roman" w:hAnsi="Times New Roman"/>
          <w:b/>
          <w:sz w:val="24"/>
          <w:szCs w:val="24"/>
        </w:rPr>
      </w:pPr>
      <w:r w:rsidRPr="005D39F8">
        <w:rPr>
          <w:rFonts w:ascii="Times New Roman" w:hAnsi="Times New Roman"/>
          <w:b/>
          <w:bCs/>
          <w:sz w:val="24"/>
          <w:szCs w:val="24"/>
        </w:rPr>
        <w:t xml:space="preserve">Приложение № </w:t>
      </w:r>
      <w:r w:rsidRPr="005D39F8">
        <w:rPr>
          <w:rFonts w:ascii="Times New Roman" w:hAnsi="Times New Roman"/>
          <w:b/>
          <w:sz w:val="24"/>
          <w:szCs w:val="24"/>
        </w:rPr>
        <w:t>1</w:t>
      </w:r>
      <w:r w:rsidRPr="005D39F8">
        <w:rPr>
          <w:rFonts w:ascii="Times New Roman" w:hAnsi="Times New Roman"/>
          <w:b/>
          <w:bCs/>
          <w:sz w:val="24"/>
          <w:szCs w:val="24"/>
        </w:rPr>
        <w:t xml:space="preserve"> к договору № </w:t>
      </w:r>
      <w:r w:rsidRPr="005D39F8">
        <w:rPr>
          <w:rFonts w:ascii="Times New Roman" w:hAnsi="Times New Roman"/>
          <w:b/>
          <w:sz w:val="24"/>
          <w:szCs w:val="24"/>
        </w:rPr>
        <w:t>____________</w:t>
      </w:r>
    </w:p>
    <w:p w:rsidR="005D39F8" w:rsidRPr="005D39F8" w:rsidRDefault="005D39F8" w:rsidP="005D39F8">
      <w:pPr>
        <w:ind w:left="5236"/>
        <w:jc w:val="right"/>
        <w:rPr>
          <w:rFonts w:ascii="Times New Roman" w:hAnsi="Times New Roman"/>
          <w:b/>
          <w:bCs/>
          <w:sz w:val="24"/>
          <w:szCs w:val="24"/>
        </w:rPr>
      </w:pPr>
      <w:r w:rsidRPr="005D39F8">
        <w:rPr>
          <w:rFonts w:ascii="Times New Roman" w:hAnsi="Times New Roman"/>
          <w:b/>
          <w:bCs/>
          <w:sz w:val="24"/>
          <w:szCs w:val="24"/>
        </w:rPr>
        <w:t>от «___»  __________ 201</w:t>
      </w:r>
      <w:r w:rsidR="00511D72" w:rsidRPr="00511D72">
        <w:rPr>
          <w:rFonts w:ascii="Times New Roman" w:hAnsi="Times New Roman"/>
          <w:b/>
          <w:bCs/>
          <w:sz w:val="24"/>
          <w:szCs w:val="24"/>
        </w:rPr>
        <w:t xml:space="preserve">8 </w:t>
      </w:r>
      <w:r w:rsidRPr="005D39F8">
        <w:rPr>
          <w:rFonts w:ascii="Times New Roman" w:hAnsi="Times New Roman"/>
          <w:b/>
          <w:bCs/>
          <w:sz w:val="24"/>
          <w:szCs w:val="24"/>
        </w:rPr>
        <w:t>г.</w:t>
      </w:r>
    </w:p>
    <w:p w:rsidR="005D39F8" w:rsidRPr="005D39F8" w:rsidRDefault="005D39F8" w:rsidP="005D39F8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D39F8">
        <w:rPr>
          <w:rFonts w:ascii="Times New Roman" w:hAnsi="Times New Roman"/>
          <w:b/>
          <w:bCs/>
          <w:sz w:val="24"/>
          <w:szCs w:val="24"/>
        </w:rPr>
        <w:t>Спецификация №1</w:t>
      </w:r>
    </w:p>
    <w:p w:rsidR="005D39F8" w:rsidRPr="005D39F8" w:rsidRDefault="00A710AC" w:rsidP="005D39F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Ярославль                                                                                                                                                                                      «___» _____________ 201</w:t>
      </w:r>
      <w:r w:rsidR="00511D72" w:rsidRPr="00CC4C0A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5D39F8" w:rsidRPr="005D39F8" w:rsidRDefault="001D5D29" w:rsidP="007530AE">
      <w:pPr>
        <w:ind w:right="-315" w:firstLine="708"/>
        <w:jc w:val="both"/>
        <w:rPr>
          <w:rFonts w:ascii="Times New Roman" w:hAnsi="Times New Roman"/>
          <w:sz w:val="24"/>
          <w:szCs w:val="24"/>
        </w:rPr>
      </w:pPr>
      <w:r w:rsidRPr="00CB5452">
        <w:rPr>
          <w:rFonts w:ascii="Times New Roman" w:hAnsi="Times New Roman"/>
          <w:sz w:val="24"/>
          <w:szCs w:val="24"/>
        </w:rPr>
        <w:t>Открытое Акционерное О</w:t>
      </w:r>
      <w:r w:rsidR="005D39F8" w:rsidRPr="00CB5452">
        <w:rPr>
          <w:rFonts w:ascii="Times New Roman" w:hAnsi="Times New Roman"/>
          <w:sz w:val="24"/>
          <w:szCs w:val="24"/>
        </w:rPr>
        <w:t>бщество «Славнефть-Ярославнефтеоргсинтез</w:t>
      </w:r>
      <w:r w:rsidR="005D39F8" w:rsidRPr="005D39F8">
        <w:rPr>
          <w:rFonts w:ascii="Times New Roman" w:hAnsi="Times New Roman"/>
          <w:b/>
          <w:sz w:val="24"/>
          <w:szCs w:val="24"/>
        </w:rPr>
        <w:t>»</w:t>
      </w:r>
      <w:r w:rsidR="005D39F8" w:rsidRPr="005D39F8">
        <w:rPr>
          <w:rFonts w:ascii="Times New Roman" w:hAnsi="Times New Roman"/>
          <w:sz w:val="24"/>
          <w:szCs w:val="24"/>
        </w:rPr>
        <w:t xml:space="preserve"> (ОАО «Славнефть-ЯНОС»), именуемое в дальнейшем «Сублицензиат», в лице Генерального директора</w:t>
      </w:r>
      <w:r w:rsidR="004F676F">
        <w:rPr>
          <w:rFonts w:ascii="Times New Roman" w:hAnsi="Times New Roman"/>
          <w:sz w:val="24"/>
          <w:szCs w:val="24"/>
        </w:rPr>
        <w:t xml:space="preserve"> Карпова Николая Владимировича</w:t>
      </w:r>
      <w:r w:rsidR="005D39F8" w:rsidRPr="005D39F8">
        <w:rPr>
          <w:rFonts w:ascii="Times New Roman" w:hAnsi="Times New Roman"/>
          <w:sz w:val="24"/>
          <w:szCs w:val="24"/>
        </w:rPr>
        <w:t>, действующего на основании Устава Общества</w:t>
      </w:r>
      <w:r w:rsidR="005D39F8" w:rsidRPr="005D39F8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5D39F8" w:rsidRPr="005D39F8">
        <w:rPr>
          <w:rFonts w:ascii="Times New Roman" w:hAnsi="Times New Roman"/>
          <w:sz w:val="24"/>
          <w:szCs w:val="24"/>
        </w:rPr>
        <w:t xml:space="preserve"> с одной стороны, и </w:t>
      </w:r>
      <w:r w:rsidR="00A710AC">
        <w:rPr>
          <w:rFonts w:ascii="Times New Roman" w:hAnsi="Times New Roman"/>
          <w:sz w:val="24"/>
          <w:szCs w:val="24"/>
        </w:rPr>
        <w:t>____________________________________</w:t>
      </w:r>
      <w:r w:rsidR="00E808D0">
        <w:rPr>
          <w:rFonts w:ascii="Times New Roman" w:hAnsi="Times New Roman"/>
          <w:sz w:val="24"/>
          <w:szCs w:val="24"/>
        </w:rPr>
        <w:t xml:space="preserve"> (</w:t>
      </w:r>
      <w:r w:rsidR="00A710AC">
        <w:rPr>
          <w:rFonts w:ascii="Times New Roman" w:hAnsi="Times New Roman"/>
          <w:sz w:val="24"/>
          <w:szCs w:val="24"/>
        </w:rPr>
        <w:t>________________________________</w:t>
      </w:r>
      <w:r w:rsidR="00E808D0">
        <w:rPr>
          <w:rFonts w:ascii="Times New Roman" w:hAnsi="Times New Roman"/>
          <w:sz w:val="24"/>
          <w:szCs w:val="24"/>
        </w:rPr>
        <w:t>)</w:t>
      </w:r>
      <w:r w:rsidR="005D39F8" w:rsidRPr="005D39F8">
        <w:rPr>
          <w:rFonts w:ascii="Times New Roman" w:hAnsi="Times New Roman"/>
          <w:sz w:val="24"/>
          <w:szCs w:val="24"/>
        </w:rPr>
        <w:t xml:space="preserve">, в лице </w:t>
      </w:r>
      <w:r w:rsidR="00A710AC">
        <w:rPr>
          <w:rFonts w:ascii="Times New Roman" w:hAnsi="Times New Roman"/>
          <w:sz w:val="24"/>
          <w:szCs w:val="24"/>
        </w:rPr>
        <w:t>_____________________________________</w:t>
      </w:r>
      <w:r w:rsidR="004E4551" w:rsidRPr="004E4551">
        <w:rPr>
          <w:rFonts w:ascii="Times New Roman" w:hAnsi="Times New Roman"/>
          <w:sz w:val="24"/>
          <w:szCs w:val="24"/>
        </w:rPr>
        <w:t>, действующего на основании</w:t>
      </w:r>
      <w:r w:rsidR="00A710AC">
        <w:rPr>
          <w:rFonts w:ascii="Times New Roman" w:hAnsi="Times New Roman"/>
          <w:sz w:val="24"/>
          <w:szCs w:val="24"/>
        </w:rPr>
        <w:t xml:space="preserve"> ____________________________</w:t>
      </w:r>
      <w:r w:rsidR="004E4551" w:rsidRPr="004E4551">
        <w:rPr>
          <w:rFonts w:ascii="Times New Roman" w:hAnsi="Times New Roman"/>
          <w:sz w:val="24"/>
          <w:szCs w:val="24"/>
        </w:rPr>
        <w:t>,</w:t>
      </w:r>
      <w:r w:rsidR="004E4551">
        <w:rPr>
          <w:rFonts w:ascii="Times New Roman" w:hAnsi="Times New Roman"/>
          <w:sz w:val="24"/>
          <w:szCs w:val="24"/>
        </w:rPr>
        <w:t xml:space="preserve"> </w:t>
      </w:r>
      <w:r w:rsidR="005D39F8" w:rsidRPr="005D39F8">
        <w:rPr>
          <w:rFonts w:ascii="Times New Roman" w:hAnsi="Times New Roman"/>
          <w:sz w:val="24"/>
          <w:szCs w:val="24"/>
        </w:rPr>
        <w:t>именуемый в дальнейшем «Сублицензиар»</w:t>
      </w:r>
      <w:r w:rsidR="005D39F8" w:rsidRPr="005D39F8">
        <w:rPr>
          <w:rFonts w:ascii="Times New Roman" w:hAnsi="Times New Roman"/>
          <w:b/>
          <w:sz w:val="24"/>
          <w:szCs w:val="24"/>
        </w:rPr>
        <w:t>,</w:t>
      </w:r>
      <w:r w:rsidR="005D39F8" w:rsidRPr="005D39F8">
        <w:rPr>
          <w:rFonts w:ascii="Times New Roman" w:hAnsi="Times New Roman"/>
          <w:sz w:val="24"/>
          <w:szCs w:val="24"/>
        </w:rPr>
        <w:t xml:space="preserve"> а вместе именуемые «Стороны», подписали настоящую Спецификацию к </w:t>
      </w:r>
      <w:r w:rsidR="005D39F8" w:rsidRPr="005D39F8">
        <w:rPr>
          <w:rFonts w:ascii="Times New Roman" w:hAnsi="Times New Roman"/>
          <w:bCs/>
          <w:sz w:val="24"/>
          <w:szCs w:val="24"/>
        </w:rPr>
        <w:t xml:space="preserve">Договору </w:t>
      </w:r>
      <w:r w:rsidR="005D39F8" w:rsidRPr="005D39F8">
        <w:rPr>
          <w:rFonts w:ascii="Times New Roman" w:hAnsi="Times New Roman"/>
          <w:sz w:val="24"/>
          <w:szCs w:val="24"/>
        </w:rPr>
        <w:t>о нижеследующем:</w:t>
      </w:r>
    </w:p>
    <w:p w:rsidR="005D39F8" w:rsidRDefault="00423D18" w:rsidP="00423D1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9D0E5B">
        <w:rPr>
          <w:rFonts w:ascii="Times New Roman" w:hAnsi="Times New Roman"/>
          <w:sz w:val="24"/>
          <w:szCs w:val="24"/>
        </w:rPr>
        <w:t>Сублицензиар</w:t>
      </w:r>
      <w:r w:rsidR="005D39F8" w:rsidRPr="005D39F8">
        <w:rPr>
          <w:rFonts w:ascii="Times New Roman" w:hAnsi="Times New Roman"/>
          <w:sz w:val="24"/>
          <w:szCs w:val="24"/>
        </w:rPr>
        <w:t xml:space="preserve"> обязуется передать, а </w:t>
      </w:r>
      <w:r w:rsidR="00EB0666">
        <w:rPr>
          <w:rFonts w:ascii="Times New Roman" w:hAnsi="Times New Roman"/>
          <w:sz w:val="24"/>
          <w:szCs w:val="24"/>
        </w:rPr>
        <w:t>Сублицензиат</w:t>
      </w:r>
      <w:r w:rsidR="005D39F8" w:rsidRPr="005D39F8">
        <w:rPr>
          <w:rFonts w:ascii="Times New Roman" w:hAnsi="Times New Roman"/>
          <w:sz w:val="24"/>
          <w:szCs w:val="24"/>
        </w:rPr>
        <w:t xml:space="preserve"> принять и оплатить следующий Товар:</w:t>
      </w:r>
    </w:p>
    <w:p w:rsidR="00A92C4D" w:rsidRPr="005D39F8" w:rsidRDefault="00A92C4D" w:rsidP="00A92C4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84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417"/>
        <w:gridCol w:w="3828"/>
        <w:gridCol w:w="1701"/>
        <w:gridCol w:w="708"/>
        <w:gridCol w:w="1276"/>
        <w:gridCol w:w="1276"/>
        <w:gridCol w:w="1276"/>
        <w:gridCol w:w="1275"/>
        <w:gridCol w:w="1276"/>
        <w:gridCol w:w="1276"/>
      </w:tblGrid>
      <w:tr w:rsidR="00511D72" w:rsidRPr="00813CC7" w:rsidTr="00F03E8B">
        <w:trPr>
          <w:trHeight w:val="690"/>
        </w:trPr>
        <w:tc>
          <w:tcPr>
            <w:tcW w:w="539" w:type="dxa"/>
            <w:vMerge w:val="restart"/>
            <w:shd w:val="clear" w:color="auto" w:fill="auto"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№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11D72" w:rsidRPr="00813CC7" w:rsidRDefault="00511D72" w:rsidP="008449F7">
            <w:pPr>
              <w:tabs>
                <w:tab w:val="left" w:pos="-1"/>
              </w:tabs>
              <w:spacing w:after="0" w:line="240" w:lineRule="auto"/>
              <w:ind w:hanging="1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Пр</w:t>
            </w:r>
            <w:r w:rsidR="008449F7" w:rsidRPr="00813CC7">
              <w:rPr>
                <w:rFonts w:ascii="Times New Roman" w:hAnsi="Times New Roman"/>
              </w:rPr>
              <w:t>авообла-датель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Наименование программного обеспечения</w:t>
            </w:r>
          </w:p>
        </w:tc>
        <w:tc>
          <w:tcPr>
            <w:tcW w:w="1701" w:type="dxa"/>
            <w:vMerge w:val="restart"/>
          </w:tcPr>
          <w:p w:rsidR="00511D72" w:rsidRPr="00813CC7" w:rsidRDefault="004B1321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Код производителя (</w:t>
            </w:r>
            <w:r w:rsidRPr="00813CC7">
              <w:rPr>
                <w:rFonts w:ascii="Times New Roman" w:hAnsi="Times New Roman"/>
                <w:lang w:val="en-US"/>
              </w:rPr>
              <w:t>SKU)</w:t>
            </w:r>
          </w:p>
        </w:tc>
        <w:tc>
          <w:tcPr>
            <w:tcW w:w="708" w:type="dxa"/>
            <w:vMerge w:val="restart"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Кол-во</w:t>
            </w:r>
          </w:p>
        </w:tc>
        <w:tc>
          <w:tcPr>
            <w:tcW w:w="2552" w:type="dxa"/>
            <w:gridSpan w:val="2"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Срок действия программного обеспечения</w:t>
            </w:r>
          </w:p>
        </w:tc>
        <w:tc>
          <w:tcPr>
            <w:tcW w:w="1276" w:type="dxa"/>
            <w:vMerge w:val="restart"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Цена за единицу,</w:t>
            </w:r>
          </w:p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USD без НДС</w:t>
            </w:r>
          </w:p>
        </w:tc>
        <w:tc>
          <w:tcPr>
            <w:tcW w:w="1275" w:type="dxa"/>
            <w:vMerge w:val="restart"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Общая стоимость,</w:t>
            </w:r>
          </w:p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 xml:space="preserve"> USD без НДС</w:t>
            </w:r>
          </w:p>
        </w:tc>
        <w:tc>
          <w:tcPr>
            <w:tcW w:w="1276" w:type="dxa"/>
            <w:vMerge w:val="restart"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 xml:space="preserve">Сумма НДС, </w:t>
            </w:r>
          </w:p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USD</w:t>
            </w:r>
          </w:p>
        </w:tc>
        <w:tc>
          <w:tcPr>
            <w:tcW w:w="1276" w:type="dxa"/>
            <w:vMerge w:val="restart"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 xml:space="preserve">Сумма всего с НДС, </w:t>
            </w:r>
            <w:r w:rsidRPr="00813CC7">
              <w:rPr>
                <w:rFonts w:ascii="Times New Roman" w:hAnsi="Times New Roman"/>
                <w:lang w:val="en-US"/>
              </w:rPr>
              <w:t>USD</w:t>
            </w:r>
          </w:p>
        </w:tc>
      </w:tr>
      <w:tr w:rsidR="00511D72" w:rsidRPr="00813CC7" w:rsidTr="00F03E8B">
        <w:trPr>
          <w:trHeight w:val="381"/>
        </w:trPr>
        <w:tc>
          <w:tcPr>
            <w:tcW w:w="539" w:type="dxa"/>
            <w:vMerge/>
            <w:shd w:val="clear" w:color="auto" w:fill="auto"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11D72" w:rsidRPr="00813CC7" w:rsidRDefault="00511D72" w:rsidP="004B1321">
            <w:pPr>
              <w:tabs>
                <w:tab w:val="left" w:pos="-1"/>
              </w:tabs>
              <w:spacing w:after="0" w:line="240" w:lineRule="auto"/>
              <w:ind w:hang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с</w:t>
            </w:r>
          </w:p>
        </w:tc>
        <w:tc>
          <w:tcPr>
            <w:tcW w:w="1276" w:type="dxa"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по</w:t>
            </w:r>
          </w:p>
        </w:tc>
        <w:tc>
          <w:tcPr>
            <w:tcW w:w="1276" w:type="dxa"/>
            <w:vMerge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511D72" w:rsidRPr="00813CC7" w:rsidRDefault="00511D72" w:rsidP="004B13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33535" w:rsidRPr="00813CC7" w:rsidTr="00F03E8B">
        <w:trPr>
          <w:trHeight w:val="587"/>
        </w:trPr>
        <w:tc>
          <w:tcPr>
            <w:tcW w:w="539" w:type="dxa"/>
            <w:shd w:val="clear" w:color="auto" w:fill="auto"/>
          </w:tcPr>
          <w:p w:rsidR="00033535" w:rsidRPr="00813CC7" w:rsidRDefault="00033535" w:rsidP="00033535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13CC7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33535" w:rsidRPr="00813CC7" w:rsidRDefault="00033535" w:rsidP="000335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  <w:lang w:val="en-US"/>
              </w:rPr>
              <w:t>Micro Focus</w:t>
            </w:r>
            <w:r w:rsidR="001A0FC5" w:rsidRPr="00813CC7">
              <w:rPr>
                <w:rFonts w:ascii="Times New Roman" w:hAnsi="Times New Roman"/>
                <w:lang w:val="en-US"/>
              </w:rPr>
              <w:t xml:space="preserve"> /HP</w:t>
            </w:r>
          </w:p>
        </w:tc>
        <w:tc>
          <w:tcPr>
            <w:tcW w:w="3828" w:type="dxa"/>
            <w:shd w:val="clear" w:color="auto" w:fill="auto"/>
          </w:tcPr>
          <w:p w:rsidR="00033535" w:rsidRPr="00813CC7" w:rsidRDefault="00033535" w:rsidP="001A0FC5">
            <w:pPr>
              <w:spacing w:after="0" w:line="240" w:lineRule="auto"/>
              <w:rPr>
                <w:rFonts w:ascii="Times New Roman" w:hAnsi="Times New Roman"/>
              </w:rPr>
            </w:pPr>
            <w:r w:rsidRPr="00813CC7">
              <w:rPr>
                <w:rFonts w:ascii="Times New Roman" w:eastAsia="Times New Roman" w:hAnsi="Times New Roman"/>
                <w:color w:val="000000"/>
                <w:lang w:eastAsia="ru-RU"/>
              </w:rPr>
              <w:t>Сертификат на техническу</w:t>
            </w:r>
            <w:r w:rsidR="001A0FC5" w:rsidRPr="00813CC7">
              <w:rPr>
                <w:rFonts w:ascii="Times New Roman" w:eastAsia="Times New Roman" w:hAnsi="Times New Roman"/>
                <w:color w:val="000000"/>
                <w:lang w:eastAsia="ru-RU"/>
              </w:rPr>
              <w:t>ю поддержку SAID 1077 8697 6837</w:t>
            </w:r>
          </w:p>
        </w:tc>
        <w:tc>
          <w:tcPr>
            <w:tcW w:w="1701" w:type="dxa"/>
          </w:tcPr>
          <w:p w:rsidR="00033535" w:rsidRPr="00813CC7" w:rsidRDefault="00197AB4" w:rsidP="0003353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813CC7">
              <w:rPr>
                <w:rFonts w:ascii="Times New Roman" w:hAnsi="Times New Roman"/>
                <w:bCs/>
                <w:color w:val="000000"/>
                <w:lang w:val="en-US"/>
              </w:rPr>
              <w:t>-</w:t>
            </w:r>
          </w:p>
        </w:tc>
        <w:tc>
          <w:tcPr>
            <w:tcW w:w="708" w:type="dxa"/>
          </w:tcPr>
          <w:p w:rsidR="00033535" w:rsidRPr="00813CC7" w:rsidRDefault="00033535" w:rsidP="0003353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813CC7">
              <w:rPr>
                <w:rFonts w:ascii="Times New Roman" w:hAnsi="Times New Roman"/>
                <w:bCs/>
                <w:color w:val="000000"/>
                <w:lang w:val="en-US"/>
              </w:rPr>
              <w:t>1</w:t>
            </w:r>
          </w:p>
        </w:tc>
        <w:tc>
          <w:tcPr>
            <w:tcW w:w="1276" w:type="dxa"/>
          </w:tcPr>
          <w:p w:rsidR="00033535" w:rsidRPr="00813CC7" w:rsidRDefault="00033535" w:rsidP="00033535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01.0</w:t>
            </w:r>
            <w:r w:rsidRPr="00813CC7">
              <w:rPr>
                <w:rFonts w:ascii="Times New Roman" w:hAnsi="Times New Roman"/>
                <w:lang w:val="en-US"/>
              </w:rPr>
              <w:t>9</w:t>
            </w:r>
            <w:r w:rsidRPr="00813CC7">
              <w:rPr>
                <w:rFonts w:ascii="Times New Roman" w:hAnsi="Times New Roman"/>
              </w:rPr>
              <w:t>.201</w:t>
            </w:r>
            <w:r w:rsidRPr="00813CC7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</w:tcPr>
          <w:p w:rsidR="00033535" w:rsidRPr="00813CC7" w:rsidRDefault="00033535" w:rsidP="00033535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31.0</w:t>
            </w:r>
            <w:r w:rsidRPr="00813CC7">
              <w:rPr>
                <w:rFonts w:ascii="Times New Roman" w:hAnsi="Times New Roman"/>
                <w:lang w:val="en-US"/>
              </w:rPr>
              <w:t>8</w:t>
            </w:r>
            <w:r w:rsidRPr="00813CC7">
              <w:rPr>
                <w:rFonts w:ascii="Times New Roman" w:hAnsi="Times New Roman"/>
              </w:rPr>
              <w:t>.201</w:t>
            </w:r>
            <w:r w:rsidRPr="00813CC7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</w:tcPr>
          <w:p w:rsidR="00033535" w:rsidRPr="00813CC7" w:rsidRDefault="00033535" w:rsidP="0003353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5" w:type="dxa"/>
          </w:tcPr>
          <w:p w:rsidR="00033535" w:rsidRPr="00813CC7" w:rsidRDefault="00033535" w:rsidP="0003353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033535" w:rsidRPr="00813CC7" w:rsidRDefault="00033535" w:rsidP="0003353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033535" w:rsidRPr="00813CC7" w:rsidRDefault="00033535" w:rsidP="0003353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1A0FC5" w:rsidRPr="00813CC7" w:rsidTr="00F03E8B">
        <w:trPr>
          <w:trHeight w:val="655"/>
        </w:trPr>
        <w:tc>
          <w:tcPr>
            <w:tcW w:w="539" w:type="dxa"/>
            <w:shd w:val="clear" w:color="auto" w:fill="auto"/>
          </w:tcPr>
          <w:p w:rsidR="001A0FC5" w:rsidRPr="00813CC7" w:rsidRDefault="001A0FC5" w:rsidP="001A0FC5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13CC7">
              <w:rPr>
                <w:rFonts w:ascii="Times New Roman" w:hAnsi="Times New Roman"/>
                <w:bCs/>
                <w:lang w:val="en-US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1A0FC5" w:rsidRPr="00813CC7" w:rsidRDefault="001A0FC5" w:rsidP="001A0F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  <w:lang w:val="en-US"/>
              </w:rPr>
              <w:t>Micro Focus /HP</w:t>
            </w:r>
          </w:p>
        </w:tc>
        <w:tc>
          <w:tcPr>
            <w:tcW w:w="3828" w:type="dxa"/>
            <w:shd w:val="clear" w:color="auto" w:fill="auto"/>
          </w:tcPr>
          <w:p w:rsidR="001A0FC5" w:rsidRPr="00813CC7" w:rsidRDefault="001A0FC5" w:rsidP="001A0FC5">
            <w:pPr>
              <w:spacing w:after="0" w:line="240" w:lineRule="auto"/>
              <w:rPr>
                <w:rFonts w:ascii="Times New Roman" w:hAnsi="Times New Roman"/>
              </w:rPr>
            </w:pPr>
            <w:r w:rsidRPr="00813CC7">
              <w:rPr>
                <w:rFonts w:ascii="Times New Roman" w:eastAsia="Times New Roman" w:hAnsi="Times New Roman"/>
                <w:color w:val="000000"/>
                <w:lang w:eastAsia="ru-RU"/>
              </w:rPr>
              <w:t>Сертификат на техническую поддержку SAID 1076 3847 0742</w:t>
            </w:r>
          </w:p>
        </w:tc>
        <w:tc>
          <w:tcPr>
            <w:tcW w:w="1701" w:type="dxa"/>
          </w:tcPr>
          <w:p w:rsidR="001A0FC5" w:rsidRPr="00813CC7" w:rsidRDefault="00197AB4" w:rsidP="001A0FC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A0FC5" w:rsidRPr="00813CC7" w:rsidRDefault="001A0FC5" w:rsidP="001A0FC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1A0FC5" w:rsidRPr="00813CC7" w:rsidRDefault="001A0FC5" w:rsidP="001A0FC5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01.0</w:t>
            </w:r>
            <w:r w:rsidRPr="00813CC7">
              <w:rPr>
                <w:rFonts w:ascii="Times New Roman" w:hAnsi="Times New Roman"/>
                <w:lang w:val="en-US"/>
              </w:rPr>
              <w:t>9</w:t>
            </w:r>
            <w:r w:rsidRPr="00813CC7">
              <w:rPr>
                <w:rFonts w:ascii="Times New Roman" w:hAnsi="Times New Roman"/>
              </w:rPr>
              <w:t>.201</w:t>
            </w:r>
            <w:r w:rsidRPr="00813CC7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</w:tcPr>
          <w:p w:rsidR="001A0FC5" w:rsidRPr="00813CC7" w:rsidRDefault="001A0FC5" w:rsidP="001A0FC5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31.0</w:t>
            </w:r>
            <w:r w:rsidRPr="00813CC7">
              <w:rPr>
                <w:rFonts w:ascii="Times New Roman" w:hAnsi="Times New Roman"/>
                <w:lang w:val="en-US"/>
              </w:rPr>
              <w:t>8</w:t>
            </w:r>
            <w:r w:rsidRPr="00813CC7">
              <w:rPr>
                <w:rFonts w:ascii="Times New Roman" w:hAnsi="Times New Roman"/>
              </w:rPr>
              <w:t>.201</w:t>
            </w:r>
            <w:r w:rsidRPr="00813CC7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</w:tcPr>
          <w:p w:rsidR="001A0FC5" w:rsidRPr="00813CC7" w:rsidRDefault="001A0FC5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1A0FC5" w:rsidRPr="00813CC7" w:rsidRDefault="001A0FC5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1A0FC5" w:rsidRPr="00813CC7" w:rsidRDefault="001A0FC5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1A0FC5" w:rsidRPr="00813CC7" w:rsidRDefault="001A0FC5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A0FC5" w:rsidRPr="00813CC7" w:rsidTr="00F03E8B">
        <w:trPr>
          <w:trHeight w:val="84"/>
        </w:trPr>
        <w:tc>
          <w:tcPr>
            <w:tcW w:w="539" w:type="dxa"/>
            <w:shd w:val="clear" w:color="auto" w:fill="auto"/>
          </w:tcPr>
          <w:p w:rsidR="001A0FC5" w:rsidRPr="00813CC7" w:rsidRDefault="001A0FC5" w:rsidP="001A0FC5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13CC7">
              <w:rPr>
                <w:rFonts w:ascii="Times New Roman" w:hAnsi="Times New Roman"/>
                <w:bCs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1A0FC5" w:rsidRPr="00813CC7" w:rsidRDefault="001A0FC5" w:rsidP="001A0FC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Micro Focus /HP</w:t>
            </w:r>
          </w:p>
        </w:tc>
        <w:tc>
          <w:tcPr>
            <w:tcW w:w="3828" w:type="dxa"/>
            <w:shd w:val="clear" w:color="auto" w:fill="auto"/>
          </w:tcPr>
          <w:p w:rsidR="001A0FC5" w:rsidRPr="00813CC7" w:rsidRDefault="001A0FC5" w:rsidP="001A0FC5">
            <w:pPr>
              <w:spacing w:after="0" w:line="240" w:lineRule="auto"/>
              <w:rPr>
                <w:rFonts w:ascii="Times New Roman" w:hAnsi="Times New Roman"/>
              </w:rPr>
            </w:pPr>
            <w:r w:rsidRPr="00813CC7">
              <w:rPr>
                <w:rFonts w:ascii="Times New Roman" w:eastAsia="Times New Roman" w:hAnsi="Times New Roman"/>
                <w:color w:val="000000"/>
                <w:lang w:eastAsia="ru-RU"/>
              </w:rPr>
              <w:t>Сертификат на техническую поддержку SAID 1079 6352 9700</w:t>
            </w:r>
          </w:p>
        </w:tc>
        <w:tc>
          <w:tcPr>
            <w:tcW w:w="1701" w:type="dxa"/>
          </w:tcPr>
          <w:p w:rsidR="001A0FC5" w:rsidRPr="00813CC7" w:rsidRDefault="00197AB4" w:rsidP="001A0FC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A0FC5" w:rsidRPr="00813CC7" w:rsidRDefault="001A0FC5" w:rsidP="001A0FC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1A0FC5" w:rsidRPr="00813CC7" w:rsidRDefault="001A0FC5" w:rsidP="001A0FC5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01.0</w:t>
            </w:r>
            <w:r w:rsidRPr="00813CC7">
              <w:rPr>
                <w:rFonts w:ascii="Times New Roman" w:hAnsi="Times New Roman"/>
                <w:lang w:val="en-US"/>
              </w:rPr>
              <w:t>9</w:t>
            </w:r>
            <w:r w:rsidRPr="00813CC7">
              <w:rPr>
                <w:rFonts w:ascii="Times New Roman" w:hAnsi="Times New Roman"/>
              </w:rPr>
              <w:t>.201</w:t>
            </w:r>
            <w:r w:rsidRPr="00813CC7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</w:tcPr>
          <w:p w:rsidR="001A0FC5" w:rsidRPr="00813CC7" w:rsidRDefault="001A0FC5" w:rsidP="001A0FC5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31.0</w:t>
            </w:r>
            <w:r w:rsidRPr="00813CC7">
              <w:rPr>
                <w:rFonts w:ascii="Times New Roman" w:hAnsi="Times New Roman"/>
                <w:lang w:val="en-US"/>
              </w:rPr>
              <w:t>8</w:t>
            </w:r>
            <w:r w:rsidRPr="00813CC7">
              <w:rPr>
                <w:rFonts w:ascii="Times New Roman" w:hAnsi="Times New Roman"/>
              </w:rPr>
              <w:t>.201</w:t>
            </w:r>
            <w:r w:rsidRPr="00813CC7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</w:tcPr>
          <w:p w:rsidR="001A0FC5" w:rsidRPr="00813CC7" w:rsidRDefault="001A0FC5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5" w:type="dxa"/>
          </w:tcPr>
          <w:p w:rsidR="001A0FC5" w:rsidRPr="00813CC7" w:rsidRDefault="001A0FC5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1A0FC5" w:rsidRPr="00813CC7" w:rsidRDefault="001A0FC5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1A0FC5" w:rsidRPr="00813CC7" w:rsidRDefault="001A0FC5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1A0FC5" w:rsidRPr="00813CC7" w:rsidTr="00F03E8B">
        <w:trPr>
          <w:trHeight w:val="84"/>
        </w:trPr>
        <w:tc>
          <w:tcPr>
            <w:tcW w:w="539" w:type="dxa"/>
            <w:shd w:val="clear" w:color="auto" w:fill="auto"/>
          </w:tcPr>
          <w:p w:rsidR="001A0FC5" w:rsidRPr="00813CC7" w:rsidRDefault="001A0FC5" w:rsidP="001A0FC5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13CC7">
              <w:rPr>
                <w:rFonts w:ascii="Times New Roman" w:hAnsi="Times New Roman"/>
                <w:bCs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1A0FC5" w:rsidRPr="00813CC7" w:rsidRDefault="001A0FC5" w:rsidP="001A0F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  <w:lang w:val="en-US"/>
              </w:rPr>
              <w:t>Micro Focus /HP</w:t>
            </w:r>
          </w:p>
        </w:tc>
        <w:tc>
          <w:tcPr>
            <w:tcW w:w="3828" w:type="dxa"/>
            <w:shd w:val="clear" w:color="auto" w:fill="auto"/>
          </w:tcPr>
          <w:p w:rsidR="001A0FC5" w:rsidRPr="00813CC7" w:rsidRDefault="001A0FC5" w:rsidP="001A0FC5">
            <w:pPr>
              <w:spacing w:after="0" w:line="240" w:lineRule="auto"/>
              <w:rPr>
                <w:rFonts w:ascii="Times New Roman" w:hAnsi="Times New Roman"/>
              </w:rPr>
            </w:pPr>
            <w:r w:rsidRPr="00813CC7">
              <w:rPr>
                <w:rFonts w:ascii="Times New Roman" w:eastAsia="Times New Roman" w:hAnsi="Times New Roman"/>
                <w:color w:val="000000"/>
                <w:lang w:eastAsia="ru-RU"/>
              </w:rPr>
              <w:t>Сертификат на техническую поддержку SAID 1081 6714 9782</w:t>
            </w:r>
          </w:p>
        </w:tc>
        <w:tc>
          <w:tcPr>
            <w:tcW w:w="1701" w:type="dxa"/>
          </w:tcPr>
          <w:p w:rsidR="001A0FC5" w:rsidRPr="00813CC7" w:rsidRDefault="00197AB4" w:rsidP="001A0FC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A0FC5" w:rsidRPr="00813CC7" w:rsidRDefault="001A0FC5" w:rsidP="001A0F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1A0FC5" w:rsidRPr="00813CC7" w:rsidRDefault="001A0FC5" w:rsidP="001A0FC5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01.0</w:t>
            </w:r>
            <w:r w:rsidRPr="00813CC7">
              <w:rPr>
                <w:rFonts w:ascii="Times New Roman" w:hAnsi="Times New Roman"/>
                <w:lang w:val="en-US"/>
              </w:rPr>
              <w:t>9</w:t>
            </w:r>
            <w:r w:rsidRPr="00813CC7">
              <w:rPr>
                <w:rFonts w:ascii="Times New Roman" w:hAnsi="Times New Roman"/>
              </w:rPr>
              <w:t>.201</w:t>
            </w:r>
            <w:r w:rsidRPr="00813CC7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</w:tcPr>
          <w:p w:rsidR="001A0FC5" w:rsidRPr="00813CC7" w:rsidRDefault="001A0FC5" w:rsidP="001A0FC5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31.0</w:t>
            </w:r>
            <w:r w:rsidRPr="00813CC7">
              <w:rPr>
                <w:rFonts w:ascii="Times New Roman" w:hAnsi="Times New Roman"/>
                <w:lang w:val="en-US"/>
              </w:rPr>
              <w:t>8</w:t>
            </w:r>
            <w:r w:rsidRPr="00813CC7">
              <w:rPr>
                <w:rFonts w:ascii="Times New Roman" w:hAnsi="Times New Roman"/>
              </w:rPr>
              <w:t>.201</w:t>
            </w:r>
            <w:r w:rsidRPr="00813CC7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</w:tcPr>
          <w:p w:rsidR="001A0FC5" w:rsidRPr="00813CC7" w:rsidRDefault="001A0FC5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1A0FC5" w:rsidRPr="00813CC7" w:rsidRDefault="001A0FC5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1A0FC5" w:rsidRPr="00813CC7" w:rsidRDefault="001A0FC5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1A0FC5" w:rsidRPr="00813CC7" w:rsidRDefault="001A0FC5" w:rsidP="001A0FC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97AB4" w:rsidRPr="00813CC7" w:rsidTr="00F03E8B">
        <w:trPr>
          <w:trHeight w:val="808"/>
        </w:trPr>
        <w:tc>
          <w:tcPr>
            <w:tcW w:w="539" w:type="dxa"/>
            <w:shd w:val="clear" w:color="auto" w:fill="auto"/>
          </w:tcPr>
          <w:p w:rsidR="00197AB4" w:rsidRPr="00813CC7" w:rsidRDefault="00197AB4" w:rsidP="00197AB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13CC7">
              <w:rPr>
                <w:rFonts w:ascii="Times New Roman" w:hAnsi="Times New Roman"/>
                <w:bCs/>
                <w:lang w:val="en-US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197AB4" w:rsidRPr="00813CC7" w:rsidRDefault="00197AB4" w:rsidP="00197AB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RSA</w:t>
            </w:r>
          </w:p>
        </w:tc>
        <w:tc>
          <w:tcPr>
            <w:tcW w:w="3828" w:type="dxa"/>
            <w:shd w:val="clear" w:color="auto" w:fill="auto"/>
          </w:tcPr>
          <w:p w:rsidR="00197AB4" w:rsidRPr="00813CC7" w:rsidRDefault="00197AB4" w:rsidP="00197A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RSA Authentication Manager Enterprise Edition per User Maintenance (</w:t>
            </w:r>
            <w:r w:rsidRPr="00813CC7">
              <w:rPr>
                <w:rFonts w:ascii="Times New Roman" w:eastAsia="Times New Roman" w:hAnsi="Times New Roman"/>
                <w:lang w:val="en-US" w:eastAsia="ru-RU"/>
              </w:rPr>
              <w:t>SID Access Ent EnhMnt 1Mo</w:t>
            </w:r>
            <w:r w:rsidRPr="00813CC7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701" w:type="dxa"/>
          </w:tcPr>
          <w:p w:rsidR="00197AB4" w:rsidRPr="00813CC7" w:rsidRDefault="00197AB4" w:rsidP="00197AB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eastAsia="Times New Roman" w:hAnsi="Times New Roman"/>
                <w:lang w:eastAsia="ru-RU"/>
              </w:rPr>
              <w:t>AUT0000100EE1-8</w:t>
            </w:r>
          </w:p>
        </w:tc>
        <w:tc>
          <w:tcPr>
            <w:tcW w:w="708" w:type="dxa"/>
          </w:tcPr>
          <w:p w:rsidR="00197AB4" w:rsidRPr="00813CC7" w:rsidRDefault="00197AB4" w:rsidP="00197AB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60</w:t>
            </w:r>
          </w:p>
        </w:tc>
        <w:tc>
          <w:tcPr>
            <w:tcW w:w="1276" w:type="dxa"/>
          </w:tcPr>
          <w:p w:rsidR="00197AB4" w:rsidRPr="00813CC7" w:rsidRDefault="00197AB4" w:rsidP="00197AB4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01.09.201</w:t>
            </w:r>
            <w:r w:rsidRPr="00813CC7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</w:tcPr>
          <w:p w:rsidR="00197AB4" w:rsidRPr="00813CC7" w:rsidRDefault="00197AB4" w:rsidP="00197AB4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31.08.201</w:t>
            </w:r>
            <w:r w:rsidRPr="00813CC7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</w:tcPr>
          <w:p w:rsidR="00197AB4" w:rsidRPr="00813CC7" w:rsidRDefault="00197AB4" w:rsidP="00197A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197AB4" w:rsidRPr="00813CC7" w:rsidRDefault="00197AB4" w:rsidP="00197A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197AB4" w:rsidRPr="00813CC7" w:rsidRDefault="00197AB4" w:rsidP="00197A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</w:tcPr>
          <w:p w:rsidR="00197AB4" w:rsidRPr="00813CC7" w:rsidRDefault="00197AB4" w:rsidP="00197AB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A7851" w:rsidRPr="00813CC7" w:rsidTr="00F03E8B">
        <w:trPr>
          <w:trHeight w:val="808"/>
        </w:trPr>
        <w:tc>
          <w:tcPr>
            <w:tcW w:w="539" w:type="dxa"/>
            <w:shd w:val="clear" w:color="auto" w:fill="auto"/>
          </w:tcPr>
          <w:p w:rsidR="00EA7851" w:rsidRPr="00813CC7" w:rsidRDefault="00EA7851" w:rsidP="00EA785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13CC7">
              <w:rPr>
                <w:rFonts w:ascii="Times New Roman" w:hAnsi="Times New Roman"/>
                <w:bCs/>
                <w:lang w:val="en-U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EA7851" w:rsidRPr="00813CC7" w:rsidRDefault="00EA7851" w:rsidP="00EA785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RSA</w:t>
            </w:r>
          </w:p>
        </w:tc>
        <w:tc>
          <w:tcPr>
            <w:tcW w:w="3828" w:type="dxa"/>
            <w:shd w:val="clear" w:color="auto" w:fill="auto"/>
          </w:tcPr>
          <w:p w:rsidR="00EA7851" w:rsidRPr="00813CC7" w:rsidRDefault="00EA7851" w:rsidP="00EA785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eastAsia="Times New Roman" w:hAnsi="Times New Roman"/>
                <w:lang w:val="en-US" w:eastAsia="ru-RU"/>
              </w:rPr>
              <w:t>RSA SecurID Authenticator SID700 (36 months) 10 Pack</w:t>
            </w:r>
          </w:p>
        </w:tc>
        <w:tc>
          <w:tcPr>
            <w:tcW w:w="1701" w:type="dxa"/>
          </w:tcPr>
          <w:p w:rsidR="00EA7851" w:rsidRPr="00813CC7" w:rsidRDefault="00EA7851" w:rsidP="00EA785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SID700-6-60-36-10</w:t>
            </w:r>
          </w:p>
        </w:tc>
        <w:tc>
          <w:tcPr>
            <w:tcW w:w="708" w:type="dxa"/>
          </w:tcPr>
          <w:p w:rsidR="00EA7851" w:rsidRPr="00813CC7" w:rsidRDefault="00EA7851" w:rsidP="00EA785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EA7851" w:rsidRPr="00813CC7" w:rsidRDefault="00EA7851" w:rsidP="00EA7851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01.09.201</w:t>
            </w:r>
            <w:r w:rsidRPr="00813CC7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</w:tcPr>
          <w:p w:rsidR="00EA7851" w:rsidRPr="00813CC7" w:rsidRDefault="00EA7851" w:rsidP="00EA7851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31.08.20</w:t>
            </w:r>
            <w:r w:rsidRPr="00813CC7">
              <w:rPr>
                <w:rFonts w:ascii="Times New Roman" w:hAnsi="Times New Roman"/>
                <w:lang w:val="en-US"/>
              </w:rPr>
              <w:t>2</w:t>
            </w:r>
            <w:r w:rsidRPr="00813CC7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EA7851" w:rsidRPr="00813CC7" w:rsidRDefault="00EA7851" w:rsidP="00EA785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5" w:type="dxa"/>
          </w:tcPr>
          <w:p w:rsidR="00EA7851" w:rsidRPr="00813CC7" w:rsidRDefault="00EA7851" w:rsidP="00EA785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EA7851" w:rsidRPr="00813CC7" w:rsidRDefault="00EA7851" w:rsidP="00EA785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EA7851" w:rsidRPr="00813CC7" w:rsidRDefault="00EA7851" w:rsidP="00EA785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D171A2" w:rsidRPr="00813CC7" w:rsidTr="00F03E8B">
        <w:trPr>
          <w:trHeight w:val="808"/>
        </w:trPr>
        <w:tc>
          <w:tcPr>
            <w:tcW w:w="539" w:type="dxa"/>
            <w:shd w:val="clear" w:color="auto" w:fill="auto"/>
          </w:tcPr>
          <w:p w:rsidR="00D171A2" w:rsidRPr="00813CC7" w:rsidRDefault="00D171A2" w:rsidP="00D171A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13CC7">
              <w:rPr>
                <w:rFonts w:ascii="Times New Roman" w:hAnsi="Times New Roman"/>
                <w:bCs/>
                <w:lang w:val="en-US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D171A2" w:rsidRPr="00813CC7" w:rsidRDefault="00D171A2" w:rsidP="00D171A2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DellSoftware</w:t>
            </w:r>
          </w:p>
        </w:tc>
        <w:tc>
          <w:tcPr>
            <w:tcW w:w="3828" w:type="dxa"/>
            <w:shd w:val="clear" w:color="auto" w:fill="auto"/>
          </w:tcPr>
          <w:p w:rsidR="00D171A2" w:rsidRPr="00813CC7" w:rsidRDefault="00D171A2" w:rsidP="00D171A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SQL NAVIGATOR FOR ORACLE PROFESSIONAL EDITION PER SEAT MAINTENANCE RENEWAL</w:t>
            </w:r>
          </w:p>
        </w:tc>
        <w:tc>
          <w:tcPr>
            <w:tcW w:w="1701" w:type="dxa"/>
          </w:tcPr>
          <w:p w:rsidR="00D171A2" w:rsidRPr="00813CC7" w:rsidRDefault="00D171A2" w:rsidP="00D171A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eastAsia="Times New Roman" w:hAnsi="Times New Roman"/>
                <w:lang w:eastAsia="ru-RU"/>
              </w:rPr>
              <w:t>PRO-NAV-PS</w:t>
            </w:r>
          </w:p>
        </w:tc>
        <w:tc>
          <w:tcPr>
            <w:tcW w:w="708" w:type="dxa"/>
          </w:tcPr>
          <w:p w:rsidR="00D171A2" w:rsidRPr="00813CC7" w:rsidRDefault="00D171A2" w:rsidP="00D171A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1276" w:type="dxa"/>
          </w:tcPr>
          <w:p w:rsidR="00D171A2" w:rsidRPr="00813CC7" w:rsidRDefault="00D171A2" w:rsidP="00D171A2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01.10.201</w:t>
            </w:r>
            <w:r w:rsidRPr="00813CC7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</w:tcPr>
          <w:p w:rsidR="00D171A2" w:rsidRPr="00813CC7" w:rsidRDefault="00D171A2" w:rsidP="00D171A2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30.09.201</w:t>
            </w:r>
            <w:r w:rsidRPr="00813CC7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</w:tcPr>
          <w:p w:rsidR="00D171A2" w:rsidRPr="00813CC7" w:rsidRDefault="00D171A2" w:rsidP="00D171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5" w:type="dxa"/>
          </w:tcPr>
          <w:p w:rsidR="00D171A2" w:rsidRPr="00813CC7" w:rsidRDefault="00D171A2" w:rsidP="00D171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D171A2" w:rsidRPr="00813CC7" w:rsidRDefault="00D171A2" w:rsidP="00D171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D171A2" w:rsidRPr="00813CC7" w:rsidRDefault="00D171A2" w:rsidP="00D171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D171A2" w:rsidRPr="00813CC7" w:rsidTr="00F03E8B">
        <w:trPr>
          <w:trHeight w:val="808"/>
        </w:trPr>
        <w:tc>
          <w:tcPr>
            <w:tcW w:w="539" w:type="dxa"/>
            <w:shd w:val="clear" w:color="auto" w:fill="auto"/>
          </w:tcPr>
          <w:p w:rsidR="00D171A2" w:rsidRPr="00813CC7" w:rsidRDefault="00D171A2" w:rsidP="00D171A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13CC7">
              <w:rPr>
                <w:rFonts w:ascii="Times New Roman" w:hAnsi="Times New Roman"/>
                <w:bCs/>
                <w:lang w:val="en-US"/>
              </w:rPr>
              <w:lastRenderedPageBreak/>
              <w:t>8</w:t>
            </w:r>
          </w:p>
        </w:tc>
        <w:tc>
          <w:tcPr>
            <w:tcW w:w="1417" w:type="dxa"/>
            <w:shd w:val="clear" w:color="auto" w:fill="auto"/>
          </w:tcPr>
          <w:p w:rsidR="00D171A2" w:rsidRPr="00813CC7" w:rsidRDefault="00D171A2" w:rsidP="00D171A2">
            <w:pPr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DellSoftware</w:t>
            </w:r>
          </w:p>
        </w:tc>
        <w:tc>
          <w:tcPr>
            <w:tcW w:w="3828" w:type="dxa"/>
            <w:shd w:val="clear" w:color="auto" w:fill="auto"/>
          </w:tcPr>
          <w:p w:rsidR="00D171A2" w:rsidRPr="00813CC7" w:rsidRDefault="00D171A2" w:rsidP="00D171A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eastAsia="Times New Roman" w:hAnsi="Times New Roman"/>
                <w:lang w:val="en-US" w:eastAsia="ru-RU"/>
              </w:rPr>
              <w:t>TOAD DBA SUITE FOR ORACLE PER SEAT MAINTENANCE RENEWAL PACK</w:t>
            </w:r>
          </w:p>
        </w:tc>
        <w:tc>
          <w:tcPr>
            <w:tcW w:w="1701" w:type="dxa"/>
          </w:tcPr>
          <w:p w:rsidR="00D171A2" w:rsidRPr="00813CC7" w:rsidRDefault="00D171A2" w:rsidP="00D171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13CC7">
              <w:rPr>
                <w:rFonts w:ascii="Times New Roman" w:eastAsia="Times New Roman" w:hAnsi="Times New Roman"/>
                <w:lang w:eastAsia="ru-RU"/>
              </w:rPr>
              <w:t>DBF-TOD-KS</w:t>
            </w:r>
          </w:p>
        </w:tc>
        <w:tc>
          <w:tcPr>
            <w:tcW w:w="708" w:type="dxa"/>
          </w:tcPr>
          <w:p w:rsidR="00D171A2" w:rsidRPr="00813CC7" w:rsidRDefault="00D171A2" w:rsidP="00D171A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D171A2" w:rsidRPr="00813CC7" w:rsidRDefault="00D171A2" w:rsidP="00D171A2">
            <w:pPr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01.10.2018</w:t>
            </w:r>
          </w:p>
        </w:tc>
        <w:tc>
          <w:tcPr>
            <w:tcW w:w="1276" w:type="dxa"/>
          </w:tcPr>
          <w:p w:rsidR="00D171A2" w:rsidRPr="00813CC7" w:rsidRDefault="00D171A2" w:rsidP="00D171A2">
            <w:pPr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30.09.2019</w:t>
            </w:r>
          </w:p>
        </w:tc>
        <w:tc>
          <w:tcPr>
            <w:tcW w:w="1276" w:type="dxa"/>
          </w:tcPr>
          <w:p w:rsidR="00D171A2" w:rsidRPr="00813CC7" w:rsidRDefault="00D171A2" w:rsidP="00D171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5" w:type="dxa"/>
          </w:tcPr>
          <w:p w:rsidR="00D171A2" w:rsidRPr="00813CC7" w:rsidRDefault="00D171A2" w:rsidP="00D171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D171A2" w:rsidRPr="00813CC7" w:rsidRDefault="00D171A2" w:rsidP="00D171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D171A2" w:rsidRPr="00813CC7" w:rsidRDefault="00D171A2" w:rsidP="00D171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79437F" w:rsidRPr="00813CC7" w:rsidTr="00F03E8B">
        <w:trPr>
          <w:trHeight w:val="808"/>
        </w:trPr>
        <w:tc>
          <w:tcPr>
            <w:tcW w:w="539" w:type="dxa"/>
            <w:shd w:val="clear" w:color="auto" w:fill="auto"/>
          </w:tcPr>
          <w:p w:rsidR="0079437F" w:rsidRPr="00813CC7" w:rsidRDefault="0079437F" w:rsidP="0079437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13CC7">
              <w:rPr>
                <w:rFonts w:ascii="Times New Roman" w:hAnsi="Times New Roman"/>
                <w:bCs/>
                <w:lang w:val="en-US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79437F" w:rsidRPr="00813CC7" w:rsidRDefault="0079437F" w:rsidP="0079437F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Cisco</w:t>
            </w:r>
          </w:p>
        </w:tc>
        <w:tc>
          <w:tcPr>
            <w:tcW w:w="3828" w:type="dxa"/>
            <w:shd w:val="clear" w:color="auto" w:fill="auto"/>
          </w:tcPr>
          <w:p w:rsidR="0079437F" w:rsidRPr="00813CC7" w:rsidRDefault="0079437F" w:rsidP="0079437F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813CC7">
              <w:rPr>
                <w:rFonts w:ascii="Times New Roman" w:hAnsi="Times New Roman"/>
                <w:lang w:val="en-US"/>
              </w:rPr>
              <w:t>Service Contract SmartNet SNTC-8X5XNBD Cisco 5508 Series, CON-SNT-CT0825</w:t>
            </w:r>
          </w:p>
        </w:tc>
        <w:tc>
          <w:tcPr>
            <w:tcW w:w="1701" w:type="dxa"/>
          </w:tcPr>
          <w:p w:rsidR="0079437F" w:rsidRPr="00813CC7" w:rsidRDefault="0079437F" w:rsidP="00794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3CC7">
              <w:rPr>
                <w:rFonts w:ascii="Times New Roman" w:eastAsia="Times New Roman" w:hAnsi="Times New Roman"/>
                <w:color w:val="000000"/>
                <w:lang w:eastAsia="ru-RU"/>
              </w:rPr>
              <w:t>CON-SNT-CT0825</w:t>
            </w:r>
          </w:p>
        </w:tc>
        <w:tc>
          <w:tcPr>
            <w:tcW w:w="708" w:type="dxa"/>
          </w:tcPr>
          <w:p w:rsidR="0079437F" w:rsidRPr="00813CC7" w:rsidRDefault="0079437F" w:rsidP="0079437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79437F" w:rsidRPr="00813CC7" w:rsidRDefault="0079437F" w:rsidP="0079437F">
            <w:pPr>
              <w:jc w:val="center"/>
              <w:rPr>
                <w:rFonts w:ascii="Times New Roman" w:hAnsi="Times New Roman"/>
              </w:rPr>
            </w:pPr>
            <w:r w:rsidRPr="00813CC7">
              <w:rPr>
                <w:rFonts w:ascii="Times New Roman" w:hAnsi="Times New Roman"/>
              </w:rPr>
              <w:t>10.10.2018</w:t>
            </w:r>
          </w:p>
        </w:tc>
        <w:tc>
          <w:tcPr>
            <w:tcW w:w="1276" w:type="dxa"/>
          </w:tcPr>
          <w:p w:rsidR="0079437F" w:rsidRPr="00813CC7" w:rsidRDefault="0079437F" w:rsidP="0079437F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09.10.201</w:t>
            </w:r>
            <w:r w:rsidRPr="00813CC7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</w:tcPr>
          <w:p w:rsidR="0079437F" w:rsidRPr="00813CC7" w:rsidRDefault="0079437F" w:rsidP="0079437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5" w:type="dxa"/>
          </w:tcPr>
          <w:p w:rsidR="0079437F" w:rsidRPr="00813CC7" w:rsidRDefault="0079437F" w:rsidP="0079437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79437F" w:rsidRPr="00813CC7" w:rsidRDefault="0079437F" w:rsidP="0079437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79437F" w:rsidRPr="00813CC7" w:rsidRDefault="0079437F" w:rsidP="0079437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F03E8B" w:rsidRPr="00813CC7" w:rsidTr="00F03E8B">
        <w:trPr>
          <w:trHeight w:val="808"/>
        </w:trPr>
        <w:tc>
          <w:tcPr>
            <w:tcW w:w="539" w:type="dxa"/>
            <w:shd w:val="clear" w:color="auto" w:fill="auto"/>
          </w:tcPr>
          <w:p w:rsidR="00F03E8B" w:rsidRPr="00813CC7" w:rsidRDefault="00F03E8B" w:rsidP="00F03E8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813CC7">
              <w:rPr>
                <w:rFonts w:ascii="Times New Roman" w:hAnsi="Times New Roman"/>
                <w:bCs/>
                <w:lang w:val="en-US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F03E8B" w:rsidRPr="00813CC7" w:rsidRDefault="00F03E8B" w:rsidP="00F03E8B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Foxit</w:t>
            </w:r>
          </w:p>
        </w:tc>
        <w:tc>
          <w:tcPr>
            <w:tcW w:w="3828" w:type="dxa"/>
            <w:shd w:val="clear" w:color="auto" w:fill="auto"/>
          </w:tcPr>
          <w:p w:rsidR="00F03E8B" w:rsidRPr="00813CC7" w:rsidRDefault="00F03E8B" w:rsidP="00F03E8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eastAsia="Times New Roman" w:hAnsi="Times New Roman"/>
                <w:lang w:val="en-US" w:eastAsia="ru-RU"/>
              </w:rPr>
              <w:t>Foxit Quick PDF Library for internal usage Source Code version  Maintenance and support</w:t>
            </w:r>
          </w:p>
        </w:tc>
        <w:tc>
          <w:tcPr>
            <w:tcW w:w="1701" w:type="dxa"/>
          </w:tcPr>
          <w:p w:rsidR="00F03E8B" w:rsidRPr="00813CC7" w:rsidRDefault="00F03E8B" w:rsidP="00F03E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813CC7">
              <w:rPr>
                <w:rFonts w:ascii="Times New Roman" w:eastAsia="Times New Roman" w:hAnsi="Times New Roman"/>
                <w:color w:val="000000"/>
                <w:lang w:val="en-US" w:eastAsia="ru-RU"/>
              </w:rPr>
              <w:t>-</w:t>
            </w:r>
          </w:p>
        </w:tc>
        <w:tc>
          <w:tcPr>
            <w:tcW w:w="708" w:type="dxa"/>
          </w:tcPr>
          <w:p w:rsidR="00F03E8B" w:rsidRPr="00813CC7" w:rsidRDefault="00F03E8B" w:rsidP="00F03E8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F03E8B" w:rsidRPr="00813CC7" w:rsidRDefault="00F03E8B" w:rsidP="00F03E8B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01.09.201</w:t>
            </w:r>
            <w:r w:rsidRPr="00813CC7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</w:tcPr>
          <w:p w:rsidR="00F03E8B" w:rsidRPr="00813CC7" w:rsidRDefault="00F03E8B" w:rsidP="00F03E8B">
            <w:pPr>
              <w:jc w:val="center"/>
              <w:rPr>
                <w:rFonts w:ascii="Times New Roman" w:hAnsi="Times New Roman"/>
                <w:lang w:val="en-US"/>
              </w:rPr>
            </w:pPr>
            <w:r w:rsidRPr="00813CC7">
              <w:rPr>
                <w:rFonts w:ascii="Times New Roman" w:hAnsi="Times New Roman"/>
              </w:rPr>
              <w:t>31.08.20</w:t>
            </w:r>
            <w:r w:rsidRPr="00813CC7">
              <w:rPr>
                <w:rFonts w:ascii="Times New Roman" w:hAnsi="Times New Roman"/>
                <w:lang w:val="en-US"/>
              </w:rPr>
              <w:t>2</w:t>
            </w:r>
            <w:r w:rsidRPr="00813CC7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F03E8B" w:rsidRPr="00813CC7" w:rsidRDefault="00F03E8B" w:rsidP="00F03E8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5" w:type="dxa"/>
          </w:tcPr>
          <w:p w:rsidR="00F03E8B" w:rsidRPr="00813CC7" w:rsidRDefault="00F03E8B" w:rsidP="00F03E8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F03E8B" w:rsidRPr="00813CC7" w:rsidRDefault="00F03E8B" w:rsidP="00F03E8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F03E8B" w:rsidRPr="00813CC7" w:rsidRDefault="00F03E8B" w:rsidP="00F03E8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F03E8B" w:rsidRPr="00813CC7" w:rsidTr="00F03E8B">
        <w:trPr>
          <w:trHeight w:val="84"/>
        </w:trPr>
        <w:tc>
          <w:tcPr>
            <w:tcW w:w="12021" w:type="dxa"/>
            <w:gridSpan w:val="8"/>
          </w:tcPr>
          <w:p w:rsidR="00F03E8B" w:rsidRPr="00813CC7" w:rsidRDefault="00F03E8B" w:rsidP="00F03E8B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813CC7">
              <w:rPr>
                <w:rFonts w:ascii="Times New Roman" w:hAnsi="Times New Roman"/>
                <w:bCs/>
              </w:rPr>
              <w:t>Итого:</w:t>
            </w:r>
          </w:p>
        </w:tc>
        <w:tc>
          <w:tcPr>
            <w:tcW w:w="1275" w:type="dxa"/>
          </w:tcPr>
          <w:p w:rsidR="00F03E8B" w:rsidRPr="00813CC7" w:rsidRDefault="00F03E8B" w:rsidP="00F03E8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F03E8B" w:rsidRPr="00813CC7" w:rsidRDefault="00F03E8B" w:rsidP="00F03E8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76" w:type="dxa"/>
          </w:tcPr>
          <w:p w:rsidR="00F03E8B" w:rsidRPr="00813CC7" w:rsidRDefault="00F03E8B" w:rsidP="00F03E8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</w:tbl>
    <w:p w:rsidR="004F676F" w:rsidRDefault="004F676F" w:rsidP="004B1321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39F8" w:rsidRPr="005D39F8" w:rsidRDefault="00423D18" w:rsidP="004F676F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9D0E5B">
        <w:rPr>
          <w:rFonts w:ascii="Times New Roman" w:hAnsi="Times New Roman"/>
          <w:sz w:val="24"/>
          <w:szCs w:val="24"/>
        </w:rPr>
        <w:t>Сублицензиар</w:t>
      </w:r>
      <w:r w:rsidR="005D39F8" w:rsidRPr="005D39F8">
        <w:rPr>
          <w:rFonts w:ascii="Times New Roman" w:hAnsi="Times New Roman"/>
          <w:sz w:val="24"/>
          <w:szCs w:val="24"/>
        </w:rPr>
        <w:t xml:space="preserve"> обязуется предоставить, а </w:t>
      </w:r>
      <w:r w:rsidR="00EB0666">
        <w:rPr>
          <w:rFonts w:ascii="Times New Roman" w:hAnsi="Times New Roman"/>
          <w:sz w:val="24"/>
          <w:szCs w:val="24"/>
        </w:rPr>
        <w:t>Сублицензиат</w:t>
      </w:r>
      <w:r w:rsidR="005D39F8" w:rsidRPr="005D39F8">
        <w:rPr>
          <w:rFonts w:ascii="Times New Roman" w:hAnsi="Times New Roman"/>
          <w:sz w:val="24"/>
          <w:szCs w:val="24"/>
        </w:rPr>
        <w:t xml:space="preserve"> оплатить лицензионное вознаграждение за предоставление права использования следующ</w:t>
      </w:r>
      <w:r w:rsidR="00CC4C0A">
        <w:rPr>
          <w:rFonts w:ascii="Times New Roman" w:hAnsi="Times New Roman"/>
          <w:sz w:val="24"/>
          <w:szCs w:val="24"/>
        </w:rPr>
        <w:t>его программного обеспечения</w:t>
      </w:r>
      <w:r w:rsidR="005D39F8" w:rsidRPr="005D39F8">
        <w:rPr>
          <w:rFonts w:ascii="Times New Roman" w:hAnsi="Times New Roman"/>
          <w:sz w:val="24"/>
          <w:szCs w:val="24"/>
        </w:rPr>
        <w:t xml:space="preserve"> (</w:t>
      </w:r>
      <w:r w:rsidR="005D39F8" w:rsidRPr="005D39F8">
        <w:rPr>
          <w:rFonts w:ascii="Times New Roman" w:hAnsi="Times New Roman"/>
          <w:i/>
          <w:sz w:val="24"/>
          <w:szCs w:val="24"/>
        </w:rPr>
        <w:t>НДС не облагается на основании пп.26 п.2 ст.149 НК РФ</w:t>
      </w:r>
      <w:r w:rsidR="005D39F8" w:rsidRPr="005D39F8">
        <w:rPr>
          <w:rFonts w:ascii="Times New Roman" w:hAnsi="Times New Roman"/>
          <w:sz w:val="24"/>
          <w:szCs w:val="24"/>
        </w:rPr>
        <w:t>):</w:t>
      </w:r>
    </w:p>
    <w:tbl>
      <w:tblPr>
        <w:tblW w:w="1562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6"/>
        <w:gridCol w:w="1541"/>
        <w:gridCol w:w="4299"/>
        <w:gridCol w:w="2127"/>
        <w:gridCol w:w="963"/>
        <w:gridCol w:w="1559"/>
        <w:gridCol w:w="1447"/>
        <w:gridCol w:w="1701"/>
        <w:gridCol w:w="1559"/>
      </w:tblGrid>
      <w:tr w:rsidR="008449F7" w:rsidRPr="00E2739A" w:rsidTr="007F460E">
        <w:trPr>
          <w:trHeight w:val="33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E2739A" w:rsidRDefault="008449F7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</w:rPr>
            </w:pPr>
            <w:r w:rsidRPr="00E2739A">
              <w:rPr>
                <w:rFonts w:ascii="Times New Roman" w:hAnsi="Times New Roman"/>
              </w:rPr>
              <w:t>№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8449F7" w:rsidRPr="00E2739A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2739A">
              <w:rPr>
                <w:rFonts w:ascii="Times New Roman" w:hAnsi="Times New Roman"/>
                <w:bCs/>
              </w:rPr>
              <w:t>Правообла-датель</w:t>
            </w:r>
          </w:p>
        </w:tc>
        <w:tc>
          <w:tcPr>
            <w:tcW w:w="4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E2739A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2739A">
              <w:rPr>
                <w:rFonts w:ascii="Times New Roman" w:hAnsi="Times New Roman"/>
                <w:bCs/>
              </w:rPr>
              <w:t>Наименование программного обеспечения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E2739A" w:rsidRDefault="00CC4C0A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2739A">
              <w:rPr>
                <w:rFonts w:ascii="Times New Roman" w:hAnsi="Times New Roman"/>
              </w:rPr>
              <w:t>Код производителя (</w:t>
            </w:r>
            <w:r w:rsidRPr="00E2739A">
              <w:rPr>
                <w:rFonts w:ascii="Times New Roman" w:hAnsi="Times New Roman"/>
                <w:lang w:val="en-US"/>
              </w:rPr>
              <w:t>SKU)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E2739A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2739A">
              <w:rPr>
                <w:rFonts w:ascii="Times New Roman" w:hAnsi="Times New Roman"/>
                <w:bCs/>
              </w:rPr>
              <w:t>Кол-во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E2739A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2739A">
              <w:rPr>
                <w:rFonts w:ascii="Times New Roman" w:hAnsi="Times New Roman"/>
              </w:rPr>
              <w:t xml:space="preserve">Срок действия прав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8449F7" w:rsidRPr="00E2739A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2739A">
              <w:rPr>
                <w:rFonts w:ascii="Times New Roman" w:hAnsi="Times New Roman"/>
                <w:bCs/>
              </w:rPr>
              <w:t xml:space="preserve">Цена, </w:t>
            </w:r>
            <w:r w:rsidRPr="00E2739A">
              <w:rPr>
                <w:rFonts w:ascii="Times New Roman" w:hAnsi="Times New Roman"/>
                <w:bCs/>
                <w:lang w:val="en-US"/>
              </w:rPr>
              <w:t>USD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8449F7" w:rsidRPr="00E2739A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2739A">
              <w:rPr>
                <w:rFonts w:ascii="Times New Roman" w:hAnsi="Times New Roman"/>
                <w:bCs/>
              </w:rPr>
              <w:t>Сумма,</w:t>
            </w:r>
            <w:r w:rsidRPr="00E2739A">
              <w:rPr>
                <w:rFonts w:ascii="Times New Roman" w:hAnsi="Times New Roman"/>
                <w:bCs/>
                <w:lang w:val="en-US"/>
              </w:rPr>
              <w:t>USD</w:t>
            </w:r>
          </w:p>
        </w:tc>
      </w:tr>
      <w:tr w:rsidR="008449F7" w:rsidRPr="00E2739A" w:rsidTr="007F460E">
        <w:trPr>
          <w:trHeight w:val="28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E2739A" w:rsidRDefault="008449F7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E2739A" w:rsidRDefault="008449F7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E2739A" w:rsidRDefault="008449F7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E2739A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E2739A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E2739A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2739A">
              <w:rPr>
                <w:rFonts w:ascii="Times New Roman" w:hAnsi="Times New Roman"/>
                <w:bCs/>
              </w:rPr>
              <w:t>с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E2739A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2739A">
              <w:rPr>
                <w:rFonts w:ascii="Times New Roman" w:hAnsi="Times New Roman"/>
              </w:rPr>
              <w:t>по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E2739A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9F7" w:rsidRPr="00E2739A" w:rsidRDefault="008449F7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C4C0A" w:rsidRPr="00E2739A" w:rsidTr="007F460E">
        <w:trPr>
          <w:trHeight w:val="8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E2739A" w:rsidRDefault="00CC4C0A" w:rsidP="00CC4C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739A">
              <w:rPr>
                <w:rFonts w:ascii="Times New Roman" w:hAnsi="Times New Roman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E2739A" w:rsidRDefault="00414DDB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RSA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E2739A" w:rsidRDefault="00414DDB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RSA Authentication Manager Enterprise Edition per User for qty's between 10 – 25 (</w:t>
            </w:r>
            <w:r w:rsidRPr="00E2739A">
              <w:rPr>
                <w:rFonts w:ascii="Times New Roman" w:eastAsia="Times New Roman" w:hAnsi="Times New Roman"/>
                <w:lang w:val="en-US" w:eastAsia="ru-RU"/>
              </w:rPr>
              <w:t>SID Access Ent Perp from 10 - 25u)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E2739A" w:rsidRDefault="00414DDB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AUT0000025E8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E2739A" w:rsidRDefault="00414DDB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E2739A">
              <w:rPr>
                <w:rFonts w:ascii="Times New Roman" w:hAnsi="Times New Roman"/>
                <w:bCs/>
                <w:lang w:val="en-US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E2739A" w:rsidRDefault="00624808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2739A">
              <w:rPr>
                <w:rFonts w:ascii="Times New Roman" w:hAnsi="Times New Roman"/>
              </w:rPr>
              <w:t>01.09.201</w:t>
            </w:r>
            <w:r w:rsidRPr="00E2739A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E2739A" w:rsidRDefault="00CC4C0A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−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E2739A" w:rsidRDefault="00CC4C0A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C0A" w:rsidRPr="00E2739A" w:rsidRDefault="00CC4C0A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414DDB" w:rsidRPr="00E2739A" w:rsidTr="007F460E">
        <w:trPr>
          <w:trHeight w:val="8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4DDB" w:rsidRPr="00E2739A" w:rsidRDefault="00E529A2" w:rsidP="00CC4C0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4DDB" w:rsidRPr="00E2739A" w:rsidRDefault="00E529A2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RSA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4DDB" w:rsidRPr="00E2739A" w:rsidRDefault="00E529A2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RSA SecurID Software Token Seeds (36 month) per User for qty's between 10 – 250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4DDB" w:rsidRPr="00E2739A" w:rsidRDefault="00E529A2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SID820-8-60-36-A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4DDB" w:rsidRPr="00E2739A" w:rsidRDefault="00E529A2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E2739A">
              <w:rPr>
                <w:rFonts w:ascii="Times New Roman" w:hAnsi="Times New Roman"/>
                <w:bCs/>
                <w:lang w:val="en-US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4DDB" w:rsidRPr="00E2739A" w:rsidRDefault="00624808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E2739A">
              <w:rPr>
                <w:rFonts w:ascii="Times New Roman" w:hAnsi="Times New Roman"/>
              </w:rPr>
              <w:t>01.09.201</w:t>
            </w:r>
            <w:r w:rsidRPr="00E2739A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4DDB" w:rsidRPr="00E2739A" w:rsidRDefault="00E529A2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</w:rPr>
              <w:t>31.08.20</w:t>
            </w:r>
            <w:r w:rsidRPr="00E2739A">
              <w:rPr>
                <w:rFonts w:ascii="Times New Roman" w:hAnsi="Times New Roman"/>
                <w:lang w:val="en-US"/>
              </w:rPr>
              <w:t>2</w:t>
            </w:r>
            <w:r w:rsidRPr="00E2739A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4DDB" w:rsidRPr="00E2739A" w:rsidRDefault="00414DDB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4DDB" w:rsidRPr="00E2739A" w:rsidRDefault="00414DDB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F03E8B" w:rsidRPr="00E2739A" w:rsidTr="007F460E">
        <w:trPr>
          <w:trHeight w:val="8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E8B" w:rsidRPr="00E2739A" w:rsidRDefault="00F03E8B" w:rsidP="00CC4C0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E8B" w:rsidRPr="00E2739A" w:rsidRDefault="00F03E8B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Foxit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E8B" w:rsidRPr="00E2739A" w:rsidRDefault="00F03E8B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eastAsia="Times New Roman" w:hAnsi="Times New Roman"/>
                <w:lang w:val="en-US" w:eastAsia="ru-RU"/>
              </w:rPr>
              <w:t xml:space="preserve">Foxit Quick PDF Library for internal usage Source Code </w:t>
            </w:r>
            <w:bookmarkStart w:id="0" w:name="_GoBack"/>
            <w:bookmarkEnd w:id="0"/>
            <w:r w:rsidRPr="00E2739A">
              <w:rPr>
                <w:rFonts w:ascii="Times New Roman" w:eastAsia="Times New Roman" w:hAnsi="Times New Roman"/>
                <w:lang w:val="en-US" w:eastAsia="ru-RU"/>
              </w:rPr>
              <w:t>version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E8B" w:rsidRPr="00E2739A" w:rsidRDefault="00F03E8B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E8B" w:rsidRPr="00E2739A" w:rsidRDefault="00F03E8B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E2739A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E8B" w:rsidRPr="00E2739A" w:rsidRDefault="00624808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E2739A">
              <w:rPr>
                <w:rFonts w:ascii="Times New Roman" w:hAnsi="Times New Roman"/>
              </w:rPr>
              <w:t>01.09.201</w:t>
            </w:r>
            <w:r w:rsidRPr="00E2739A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E8B" w:rsidRPr="00E2739A" w:rsidRDefault="00F03E8B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E8B" w:rsidRPr="00E2739A" w:rsidRDefault="00F03E8B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E8B" w:rsidRPr="00E2739A" w:rsidRDefault="00F03E8B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624808" w:rsidRPr="00E2739A" w:rsidTr="007F460E">
        <w:trPr>
          <w:trHeight w:val="8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624808" w:rsidP="00CC4C0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624808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eastAsia="Times New Roman" w:hAnsi="Times New Roman"/>
                <w:lang w:eastAsia="ru-RU"/>
              </w:rPr>
              <w:t>EhLib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624808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E2739A">
              <w:rPr>
                <w:rFonts w:ascii="Times New Roman" w:eastAsia="Times New Roman" w:hAnsi="Times New Roman"/>
                <w:lang w:eastAsia="ru-RU"/>
              </w:rPr>
              <w:t>Продление</w:t>
            </w:r>
            <w:r w:rsidRPr="00E2739A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E2739A">
              <w:rPr>
                <w:rFonts w:ascii="Times New Roman" w:eastAsia="Times New Roman" w:hAnsi="Times New Roman"/>
                <w:lang w:eastAsia="ru-RU"/>
              </w:rPr>
              <w:t>корпоративной</w:t>
            </w:r>
            <w:r w:rsidRPr="00E2739A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E2739A">
              <w:rPr>
                <w:rFonts w:ascii="Times New Roman" w:eastAsia="Times New Roman" w:hAnsi="Times New Roman"/>
                <w:lang w:eastAsia="ru-RU"/>
              </w:rPr>
              <w:t>лицензии</w:t>
            </w:r>
            <w:r w:rsidRPr="00E2739A">
              <w:rPr>
                <w:rFonts w:ascii="Times New Roman" w:eastAsia="Times New Roman" w:hAnsi="Times New Roman"/>
                <w:lang w:val="en-US" w:eastAsia="ru-RU"/>
              </w:rPr>
              <w:t xml:space="preserve"> EhLib </w:t>
            </w:r>
            <w:r w:rsidRPr="00E2739A">
              <w:rPr>
                <w:rFonts w:ascii="Times New Roman" w:hAnsi="Times New Roman"/>
                <w:lang w:val="en-US"/>
              </w:rPr>
              <w:t>EhLib Professional, site licence - Renew Annual Updates source included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624808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624808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E2739A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624808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E2739A">
              <w:rPr>
                <w:rFonts w:ascii="Times New Roman" w:hAnsi="Times New Roman"/>
              </w:rPr>
              <w:t>01.09.201</w:t>
            </w:r>
            <w:r w:rsidRPr="00E2739A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624808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624808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624808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624808" w:rsidRPr="00E2739A" w:rsidTr="007F460E">
        <w:trPr>
          <w:trHeight w:val="8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443460" w:rsidP="00CC4C0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443460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2739A">
              <w:rPr>
                <w:rFonts w:ascii="Times New Roman" w:eastAsia="Times New Roman" w:hAnsi="Times New Roman"/>
                <w:lang w:eastAsia="ru-RU"/>
              </w:rPr>
              <w:t>Embarcadero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443460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E2739A">
              <w:rPr>
                <w:rFonts w:ascii="Times New Roman" w:eastAsia="Times New Roman" w:hAnsi="Times New Roman"/>
                <w:lang w:val="en-US" w:eastAsia="ru-RU"/>
              </w:rPr>
              <w:t>Delphi 10.2.3 Tokyo Professional+Mobile Add-on pack new user 10 Named Users ESD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443460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eastAsia="Times New Roman" w:hAnsi="Times New Roman"/>
                <w:lang w:eastAsia="ru-RU"/>
              </w:rPr>
              <w:t>HDB204MLENWE0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443460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E2739A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443460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</w:rPr>
              <w:t>01.09.201</w:t>
            </w:r>
            <w:r w:rsidRPr="00E2739A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443460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624808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808" w:rsidRPr="00E2739A" w:rsidRDefault="00624808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443460" w:rsidRPr="00E2739A" w:rsidTr="007F460E">
        <w:trPr>
          <w:trHeight w:val="8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460" w:rsidRPr="00E2739A" w:rsidRDefault="00747DF1" w:rsidP="00CC4C0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460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2739A">
              <w:rPr>
                <w:rFonts w:ascii="Times New Roman" w:eastAsia="Times New Roman" w:hAnsi="Times New Roman"/>
                <w:lang w:eastAsia="ru-RU"/>
              </w:rPr>
              <w:t>FastReports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460" w:rsidRPr="00E2739A" w:rsidRDefault="00747DF1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E2739A">
              <w:rPr>
                <w:rFonts w:ascii="Times New Roman" w:eastAsia="Times New Roman" w:hAnsi="Times New Roman"/>
                <w:lang w:val="en-US" w:eastAsia="ru-RU"/>
              </w:rPr>
              <w:t>FastReport VCL 6 Enterprise Edition Team License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460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E2739A">
              <w:rPr>
                <w:rFonts w:ascii="Times New Roman" w:eastAsia="Times New Roman" w:hAnsi="Times New Roman"/>
                <w:lang w:val="en-US" w:eastAsia="ru-RU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460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E2739A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460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</w:rPr>
              <w:t>01.09.201</w:t>
            </w:r>
            <w:r w:rsidRPr="00E2739A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460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460" w:rsidRPr="00E2739A" w:rsidRDefault="00443460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3460" w:rsidRPr="00E2739A" w:rsidRDefault="00443460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747DF1" w:rsidRPr="00E2739A" w:rsidTr="007F460E">
        <w:trPr>
          <w:trHeight w:val="8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2739A">
              <w:rPr>
                <w:rFonts w:ascii="Times New Roman" w:eastAsia="Times New Roman" w:hAnsi="Times New Roman"/>
                <w:lang w:eastAsia="ru-RU"/>
              </w:rPr>
              <w:t>TMSsoftware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E2739A">
              <w:rPr>
                <w:rFonts w:ascii="Times New Roman" w:eastAsia="Times New Roman" w:hAnsi="Times New Roman"/>
                <w:lang w:val="en-US" w:eastAsia="ru-RU"/>
              </w:rPr>
              <w:t>TMS FixInsight Professional Site license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E2739A">
              <w:rPr>
                <w:rFonts w:ascii="Times New Roman" w:eastAsia="Times New Roman" w:hAnsi="Times New Roman"/>
                <w:lang w:val="en-US" w:eastAsia="ru-RU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E2739A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</w:rPr>
              <w:t>01.09.201</w:t>
            </w:r>
            <w:r w:rsidRPr="00E2739A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747DF1" w:rsidRPr="00E2739A" w:rsidTr="007F460E">
        <w:trPr>
          <w:trHeight w:val="8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lastRenderedPageBreak/>
              <w:t>8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2739A">
              <w:rPr>
                <w:rFonts w:ascii="Times New Roman" w:eastAsia="Times New Roman" w:hAnsi="Times New Roman"/>
                <w:lang w:eastAsia="ru-RU"/>
              </w:rPr>
              <w:t>TMSsoftware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E2739A">
              <w:rPr>
                <w:rFonts w:ascii="Times New Roman" w:eastAsia="Times New Roman" w:hAnsi="Times New Roman"/>
                <w:lang w:val="en-US" w:eastAsia="ru-RU"/>
              </w:rPr>
              <w:t>TMS FlexCel Studio for VCL/FireMonkey Site license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E2739A">
              <w:rPr>
                <w:rFonts w:ascii="Times New Roman" w:eastAsia="Times New Roman" w:hAnsi="Times New Roman"/>
                <w:lang w:val="en-US" w:eastAsia="ru-RU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E2739A"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</w:rPr>
              <w:t>01.09.201</w:t>
            </w:r>
            <w:r w:rsidRPr="00E2739A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DF1" w:rsidRPr="00E2739A" w:rsidRDefault="00747DF1" w:rsidP="00CC4C0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393830" w:rsidRPr="00E2739A" w:rsidTr="007F460E">
        <w:trPr>
          <w:trHeight w:val="8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3830" w:rsidRPr="00E2739A" w:rsidRDefault="00393830" w:rsidP="0039383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3830" w:rsidRPr="00E2739A" w:rsidRDefault="00393830" w:rsidP="0039383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2739A">
              <w:rPr>
                <w:rFonts w:ascii="Times New Roman" w:eastAsia="Times New Roman" w:hAnsi="Times New Roman"/>
                <w:lang w:eastAsia="ru-RU"/>
              </w:rPr>
              <w:t>Think-cell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3830" w:rsidRPr="00E2739A" w:rsidRDefault="00393830" w:rsidP="0039383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E2739A">
              <w:rPr>
                <w:rFonts w:ascii="Times New Roman" w:eastAsia="Times New Roman" w:hAnsi="Times New Roman"/>
                <w:lang w:val="en-US" w:eastAsia="ru-RU"/>
              </w:rPr>
              <w:t>Think-cell Chart, 1 year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3830" w:rsidRPr="00E2739A" w:rsidRDefault="00393830" w:rsidP="0039383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E2739A">
              <w:rPr>
                <w:rFonts w:ascii="Times New Roman" w:eastAsia="Times New Roman" w:hAnsi="Times New Roman"/>
                <w:lang w:val="en-US" w:eastAsia="ru-RU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3830" w:rsidRPr="00E2739A" w:rsidRDefault="00393830" w:rsidP="0039383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E2739A">
              <w:rPr>
                <w:rFonts w:ascii="Times New Roman" w:hAnsi="Times New Roman"/>
                <w:bCs/>
                <w:lang w:val="en-US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3830" w:rsidRPr="00E2739A" w:rsidRDefault="00393830" w:rsidP="00393830">
            <w:pPr>
              <w:tabs>
                <w:tab w:val="left" w:pos="426"/>
              </w:tabs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E2739A">
              <w:rPr>
                <w:rFonts w:ascii="Times New Roman" w:hAnsi="Times New Roman"/>
                <w:bCs/>
                <w:lang w:val="en-US"/>
              </w:rPr>
              <w:t>16.12.2018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3830" w:rsidRPr="00E2739A" w:rsidRDefault="00393830" w:rsidP="00393830">
            <w:pPr>
              <w:tabs>
                <w:tab w:val="left" w:pos="426"/>
              </w:tabs>
              <w:jc w:val="center"/>
              <w:rPr>
                <w:rFonts w:ascii="Times New Roman" w:hAnsi="Times New Roman"/>
                <w:lang w:val="en-US"/>
              </w:rPr>
            </w:pPr>
            <w:r w:rsidRPr="00E2739A">
              <w:rPr>
                <w:rFonts w:ascii="Times New Roman" w:hAnsi="Times New Roman"/>
                <w:lang w:val="en-US"/>
              </w:rPr>
              <w:t>15.12.2019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3830" w:rsidRPr="00E2739A" w:rsidRDefault="00393830" w:rsidP="0039383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3830" w:rsidRPr="00E2739A" w:rsidRDefault="00393830" w:rsidP="0039383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393830" w:rsidRPr="00E2739A" w:rsidTr="00806461">
        <w:trPr>
          <w:trHeight w:val="327"/>
        </w:trPr>
        <w:tc>
          <w:tcPr>
            <w:tcW w:w="14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3830" w:rsidRPr="00E2739A" w:rsidRDefault="00393830" w:rsidP="00393830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2739A">
              <w:rPr>
                <w:rFonts w:ascii="Times New Roman" w:hAnsi="Times New Roman"/>
              </w:rPr>
              <w:t>Итого общий размер лицензионного вознаграждения: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3830" w:rsidRPr="00E2739A" w:rsidRDefault="00393830" w:rsidP="0039383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0527D" w:rsidRDefault="0060527D" w:rsidP="00423D18">
      <w:pPr>
        <w:jc w:val="both"/>
        <w:rPr>
          <w:rFonts w:ascii="Times New Roman" w:hAnsi="Times New Roman"/>
          <w:sz w:val="24"/>
          <w:szCs w:val="24"/>
        </w:rPr>
      </w:pPr>
    </w:p>
    <w:p w:rsidR="00797BFC" w:rsidRPr="00DD58B0" w:rsidRDefault="00423D18" w:rsidP="00DD58B0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DD58B0">
        <w:rPr>
          <w:rFonts w:ascii="Times New Roman" w:hAnsi="Times New Roman"/>
          <w:sz w:val="24"/>
          <w:szCs w:val="24"/>
        </w:rPr>
        <w:t xml:space="preserve">3. </w:t>
      </w:r>
      <w:r w:rsidR="005D39F8" w:rsidRPr="00DD58B0">
        <w:rPr>
          <w:rFonts w:ascii="Times New Roman" w:hAnsi="Times New Roman"/>
          <w:sz w:val="24"/>
          <w:szCs w:val="24"/>
        </w:rPr>
        <w:t>Общая цена</w:t>
      </w:r>
      <w:r w:rsidR="00F1360A" w:rsidRPr="00DD58B0">
        <w:rPr>
          <w:rFonts w:ascii="Times New Roman" w:hAnsi="Times New Roman"/>
          <w:sz w:val="24"/>
          <w:szCs w:val="24"/>
        </w:rPr>
        <w:t xml:space="preserve"> настоящего Договора составляет </w:t>
      </w:r>
      <w:r w:rsidR="00FC5DDB" w:rsidRPr="00DD58B0">
        <w:rPr>
          <w:rFonts w:ascii="Times New Roman" w:hAnsi="Times New Roman"/>
          <w:sz w:val="24"/>
          <w:szCs w:val="24"/>
        </w:rPr>
        <w:t>______________</w:t>
      </w:r>
      <w:r w:rsidR="00571C33" w:rsidRPr="00DD58B0">
        <w:rPr>
          <w:rFonts w:ascii="Times New Roman" w:hAnsi="Times New Roman"/>
          <w:sz w:val="24"/>
          <w:szCs w:val="24"/>
        </w:rPr>
        <w:t xml:space="preserve"> (</w:t>
      </w:r>
      <w:r w:rsidR="00797BFC" w:rsidRPr="00DD58B0">
        <w:rPr>
          <w:rFonts w:ascii="Times New Roman" w:hAnsi="Times New Roman"/>
          <w:sz w:val="24"/>
          <w:szCs w:val="24"/>
        </w:rPr>
        <w:t>________________________________</w:t>
      </w:r>
      <w:r w:rsidR="00B71A44" w:rsidRPr="00DD58B0">
        <w:rPr>
          <w:rFonts w:ascii="Times New Roman" w:hAnsi="Times New Roman"/>
          <w:sz w:val="24"/>
          <w:szCs w:val="24"/>
        </w:rPr>
        <w:t>)</w:t>
      </w:r>
      <w:r w:rsidR="006C1775" w:rsidRPr="00DD58B0">
        <w:rPr>
          <w:rFonts w:ascii="Times New Roman" w:hAnsi="Times New Roman"/>
          <w:sz w:val="24"/>
          <w:szCs w:val="24"/>
        </w:rPr>
        <w:t xml:space="preserve"> Долл. США</w:t>
      </w:r>
      <w:r w:rsidR="00571C33" w:rsidRPr="00DD58B0">
        <w:rPr>
          <w:rFonts w:ascii="Times New Roman" w:hAnsi="Times New Roman"/>
          <w:sz w:val="24"/>
          <w:szCs w:val="24"/>
        </w:rPr>
        <w:t xml:space="preserve">, </w:t>
      </w:r>
      <w:r w:rsidR="005D39F8" w:rsidRPr="00DD58B0">
        <w:rPr>
          <w:rFonts w:ascii="Times New Roman" w:hAnsi="Times New Roman"/>
          <w:sz w:val="24"/>
          <w:szCs w:val="24"/>
        </w:rPr>
        <w:t>в то</w:t>
      </w:r>
      <w:r w:rsidR="00A92C4D" w:rsidRPr="00DD58B0">
        <w:rPr>
          <w:rFonts w:ascii="Times New Roman" w:hAnsi="Times New Roman"/>
          <w:sz w:val="24"/>
          <w:szCs w:val="24"/>
        </w:rPr>
        <w:t>м числе НДС</w:t>
      </w:r>
      <w:r w:rsidR="00797BFC" w:rsidRPr="00DD58B0">
        <w:rPr>
          <w:rFonts w:ascii="Times New Roman" w:hAnsi="Times New Roman"/>
          <w:sz w:val="24"/>
          <w:szCs w:val="24"/>
        </w:rPr>
        <w:t>, и складывается из:</w:t>
      </w:r>
    </w:p>
    <w:p w:rsidR="005D39F8" w:rsidRPr="00DD58B0" w:rsidRDefault="004F22DD" w:rsidP="00DD58B0">
      <w:pPr>
        <w:spacing w:after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97BFC" w:rsidRPr="00DD58B0">
        <w:rPr>
          <w:rFonts w:ascii="Times New Roman" w:hAnsi="Times New Roman"/>
          <w:sz w:val="24"/>
          <w:szCs w:val="24"/>
        </w:rPr>
        <w:t xml:space="preserve">общей стоимости программного обеспечения, подлежащей уплате </w:t>
      </w:r>
      <w:r w:rsidR="00E127A8">
        <w:rPr>
          <w:rFonts w:ascii="Times New Roman" w:hAnsi="Times New Roman"/>
          <w:sz w:val="24"/>
          <w:szCs w:val="24"/>
        </w:rPr>
        <w:t>Сублицензиатом</w:t>
      </w:r>
      <w:r w:rsidR="00797BFC" w:rsidRPr="00DD58B0">
        <w:rPr>
          <w:rFonts w:ascii="Times New Roman" w:hAnsi="Times New Roman"/>
          <w:sz w:val="24"/>
          <w:szCs w:val="24"/>
        </w:rPr>
        <w:t>, в размере _________________</w:t>
      </w:r>
      <w:r w:rsidR="006C1775" w:rsidRPr="00DD58B0">
        <w:rPr>
          <w:rFonts w:ascii="Times New Roman" w:hAnsi="Times New Roman"/>
          <w:sz w:val="24"/>
          <w:szCs w:val="24"/>
        </w:rPr>
        <w:t xml:space="preserve"> </w:t>
      </w:r>
      <w:r w:rsidR="00797BFC" w:rsidRPr="00DD58B0">
        <w:rPr>
          <w:rFonts w:ascii="Times New Roman" w:hAnsi="Times New Roman"/>
          <w:sz w:val="24"/>
          <w:szCs w:val="24"/>
        </w:rPr>
        <w:t>(_______________)</w:t>
      </w:r>
      <w:r w:rsidR="006C1775" w:rsidRPr="00DD58B0">
        <w:rPr>
          <w:rFonts w:ascii="Times New Roman" w:hAnsi="Times New Roman"/>
          <w:sz w:val="24"/>
          <w:szCs w:val="24"/>
        </w:rPr>
        <w:t xml:space="preserve"> долл. США</w:t>
      </w:r>
      <w:r w:rsidR="00797BFC" w:rsidRPr="00DD58B0">
        <w:rPr>
          <w:rFonts w:ascii="Times New Roman" w:hAnsi="Times New Roman"/>
          <w:sz w:val="24"/>
          <w:szCs w:val="24"/>
        </w:rPr>
        <w:t>, в том числе НДС  __________Долл. США</w:t>
      </w:r>
    </w:p>
    <w:p w:rsidR="00797BFC" w:rsidRPr="00DD58B0" w:rsidRDefault="00797BFC" w:rsidP="00DD58B0">
      <w:pPr>
        <w:spacing w:after="80"/>
        <w:jc w:val="both"/>
        <w:rPr>
          <w:rFonts w:ascii="Times New Roman" w:hAnsi="Times New Roman"/>
          <w:sz w:val="24"/>
          <w:szCs w:val="24"/>
        </w:rPr>
      </w:pPr>
      <w:r w:rsidRPr="00DD58B0">
        <w:rPr>
          <w:rFonts w:ascii="Times New Roman" w:hAnsi="Times New Roman"/>
          <w:sz w:val="24"/>
          <w:szCs w:val="24"/>
        </w:rPr>
        <w:t>- общего размера лицензионного вознаграждения за предоставление права использования программ</w:t>
      </w:r>
      <w:r w:rsidR="004F22DD">
        <w:rPr>
          <w:rFonts w:ascii="Times New Roman" w:hAnsi="Times New Roman"/>
          <w:sz w:val="24"/>
          <w:szCs w:val="24"/>
        </w:rPr>
        <w:t>ного обеспечения</w:t>
      </w:r>
      <w:r w:rsidRPr="00DD58B0">
        <w:rPr>
          <w:rFonts w:ascii="Times New Roman" w:hAnsi="Times New Roman"/>
          <w:sz w:val="24"/>
          <w:szCs w:val="24"/>
        </w:rPr>
        <w:t xml:space="preserve">, подлежащего уплате </w:t>
      </w:r>
      <w:r w:rsidR="00E127A8">
        <w:rPr>
          <w:rFonts w:ascii="Times New Roman" w:hAnsi="Times New Roman"/>
          <w:sz w:val="24"/>
          <w:szCs w:val="24"/>
        </w:rPr>
        <w:t>Сублицензиатом</w:t>
      </w:r>
      <w:r w:rsidR="00E127A8" w:rsidRPr="005D39F8">
        <w:rPr>
          <w:rFonts w:ascii="Times New Roman" w:hAnsi="Times New Roman"/>
          <w:sz w:val="24"/>
          <w:szCs w:val="24"/>
        </w:rPr>
        <w:t xml:space="preserve"> </w:t>
      </w:r>
      <w:r w:rsidRPr="00DD58B0">
        <w:rPr>
          <w:rFonts w:ascii="Times New Roman" w:hAnsi="Times New Roman"/>
          <w:sz w:val="24"/>
          <w:szCs w:val="24"/>
        </w:rPr>
        <w:t>в размере _____________ (__________________________)</w:t>
      </w:r>
      <w:r w:rsidR="006C1775" w:rsidRPr="00DD58B0">
        <w:rPr>
          <w:rFonts w:ascii="Times New Roman" w:hAnsi="Times New Roman"/>
          <w:sz w:val="24"/>
          <w:szCs w:val="24"/>
        </w:rPr>
        <w:t xml:space="preserve"> Долл. США</w:t>
      </w:r>
      <w:r w:rsidRPr="00DD58B0">
        <w:rPr>
          <w:rFonts w:ascii="Times New Roman" w:hAnsi="Times New Roman"/>
          <w:sz w:val="24"/>
          <w:szCs w:val="24"/>
        </w:rPr>
        <w:t>, НДС не облагается в силу пп.26 п.2 ст. 149 НК РФ.</w:t>
      </w:r>
    </w:p>
    <w:p w:rsidR="005D39F8" w:rsidRPr="005D39F8" w:rsidRDefault="005D39F8" w:rsidP="005D39F8">
      <w:pPr>
        <w:pStyle w:val="a6"/>
        <w:tabs>
          <w:tab w:val="left" w:pos="426"/>
        </w:tabs>
        <w:ind w:left="0"/>
        <w:jc w:val="both"/>
      </w:pPr>
      <w:r w:rsidRPr="005D39F8">
        <w:tab/>
      </w:r>
      <w:r w:rsidRPr="005D39F8">
        <w:tab/>
      </w:r>
      <w:r w:rsidRPr="005D39F8"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2"/>
      </w:tblGrid>
      <w:tr w:rsidR="00037398" w:rsidRPr="005D39F8" w:rsidTr="00124B8D">
        <w:trPr>
          <w:trHeight w:val="862"/>
        </w:trPr>
        <w:tc>
          <w:tcPr>
            <w:tcW w:w="4828" w:type="dxa"/>
          </w:tcPr>
          <w:p w:rsidR="00037398" w:rsidRPr="00CB5452" w:rsidRDefault="00037398" w:rsidP="00985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5452">
              <w:rPr>
                <w:rFonts w:ascii="Times New Roman" w:hAnsi="Times New Roman"/>
                <w:bCs/>
                <w:sz w:val="24"/>
                <w:szCs w:val="24"/>
              </w:rPr>
              <w:t>Сублицензиар</w:t>
            </w:r>
          </w:p>
          <w:p w:rsidR="00037398" w:rsidRPr="005D39F8" w:rsidRDefault="00037398" w:rsidP="00985F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37398" w:rsidRPr="005D39F8" w:rsidRDefault="00037398" w:rsidP="00985F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 /_____________</w:t>
            </w:r>
            <w:r w:rsidRPr="005D39F8">
              <w:rPr>
                <w:rFonts w:ascii="Times New Roman" w:hAnsi="Times New Roman"/>
                <w:sz w:val="24"/>
                <w:szCs w:val="24"/>
              </w:rPr>
              <w:t xml:space="preserve">/ </w:t>
            </w:r>
          </w:p>
          <w:p w:rsidR="00037398" w:rsidRPr="005D39F8" w:rsidRDefault="00037398" w:rsidP="00985F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F8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742" w:type="dxa"/>
          </w:tcPr>
          <w:p w:rsidR="00037398" w:rsidRPr="00CB5452" w:rsidRDefault="00037398" w:rsidP="000373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</w:t>
            </w:r>
            <w:r w:rsidRPr="00CB5452">
              <w:rPr>
                <w:rFonts w:ascii="Times New Roman" w:hAnsi="Times New Roman"/>
                <w:bCs/>
                <w:sz w:val="24"/>
                <w:szCs w:val="24"/>
              </w:rPr>
              <w:t>Сублицензиат</w:t>
            </w:r>
          </w:p>
          <w:p w:rsidR="00037398" w:rsidRPr="00CB5452" w:rsidRDefault="00037398" w:rsidP="00985F43">
            <w:pPr>
              <w:ind w:firstLine="5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5452">
              <w:rPr>
                <w:rFonts w:ascii="Times New Roman" w:hAnsi="Times New Roman"/>
                <w:sz w:val="24"/>
                <w:szCs w:val="24"/>
              </w:rPr>
              <w:t>ОАО «Славнефть-ЯНОС»</w:t>
            </w:r>
          </w:p>
          <w:p w:rsidR="00037398" w:rsidRPr="005D39F8" w:rsidRDefault="00037398" w:rsidP="00985F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F8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1F2FAD">
              <w:rPr>
                <w:rFonts w:ascii="Times New Roman" w:hAnsi="Times New Roman"/>
                <w:sz w:val="24"/>
                <w:szCs w:val="24"/>
              </w:rPr>
              <w:t>____________________/Н</w:t>
            </w:r>
            <w:r w:rsidRPr="005D39F8">
              <w:rPr>
                <w:rFonts w:ascii="Times New Roman" w:hAnsi="Times New Roman"/>
                <w:sz w:val="24"/>
                <w:szCs w:val="24"/>
              </w:rPr>
              <w:t>.</w:t>
            </w:r>
            <w:r w:rsidR="001F2FAD">
              <w:rPr>
                <w:rFonts w:ascii="Times New Roman" w:hAnsi="Times New Roman"/>
                <w:sz w:val="24"/>
                <w:szCs w:val="24"/>
              </w:rPr>
              <w:t>В</w:t>
            </w:r>
            <w:r w:rsidRPr="005D39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F2FAD">
              <w:rPr>
                <w:rFonts w:ascii="Times New Roman" w:hAnsi="Times New Roman"/>
                <w:sz w:val="24"/>
                <w:szCs w:val="24"/>
              </w:rPr>
              <w:t>Карпов</w:t>
            </w:r>
            <w:r w:rsidRPr="005D39F8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37398" w:rsidRPr="005D39F8" w:rsidRDefault="00037398" w:rsidP="000373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F8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F55891" w:rsidRDefault="00F55891" w:rsidP="0060527D">
      <w:pPr>
        <w:rPr>
          <w:rFonts w:ascii="Times New Roman" w:hAnsi="Times New Roman"/>
          <w:b/>
          <w:sz w:val="24"/>
        </w:rPr>
      </w:pPr>
    </w:p>
    <w:sectPr w:rsidR="00F55891" w:rsidSect="00037398">
      <w:footerReference w:type="first" r:id="rId8"/>
      <w:pgSz w:w="16838" w:h="11906" w:orient="landscape"/>
      <w:pgMar w:top="851" w:right="709" w:bottom="34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3E0" w:rsidRDefault="00A153E0" w:rsidP="00E747F0">
      <w:pPr>
        <w:spacing w:after="0" w:line="240" w:lineRule="auto"/>
      </w:pPr>
      <w:r>
        <w:separator/>
      </w:r>
    </w:p>
  </w:endnote>
  <w:endnote w:type="continuationSeparator" w:id="0">
    <w:p w:rsidR="00A153E0" w:rsidRDefault="00A153E0" w:rsidP="00E74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9F8" w:rsidRDefault="005D39F8">
    <w:r>
      <w:t>[Введите текст]</w:t>
    </w:r>
  </w:p>
  <w:p w:rsidR="005D39F8" w:rsidRDefault="005D39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3E0" w:rsidRDefault="00A153E0" w:rsidP="00E747F0">
      <w:pPr>
        <w:spacing w:after="0" w:line="240" w:lineRule="auto"/>
      </w:pPr>
      <w:r>
        <w:separator/>
      </w:r>
    </w:p>
  </w:footnote>
  <w:footnote w:type="continuationSeparator" w:id="0">
    <w:p w:rsidR="00A153E0" w:rsidRDefault="00A153E0" w:rsidP="00E74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F2508F"/>
    <w:multiLevelType w:val="multilevel"/>
    <w:tmpl w:val="62FCCF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D225FC"/>
    <w:multiLevelType w:val="multilevel"/>
    <w:tmpl w:val="F454F6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424630"/>
    <w:multiLevelType w:val="hybridMultilevel"/>
    <w:tmpl w:val="9192FBC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18D25BAC"/>
    <w:multiLevelType w:val="multilevel"/>
    <w:tmpl w:val="90964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C5B145F"/>
    <w:multiLevelType w:val="multilevel"/>
    <w:tmpl w:val="0419001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06060"/>
    <w:multiLevelType w:val="hybridMultilevel"/>
    <w:tmpl w:val="177079FA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E16CA568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A0778C"/>
    <w:multiLevelType w:val="multilevel"/>
    <w:tmpl w:val="26389E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B475F6A"/>
    <w:multiLevelType w:val="hybridMultilevel"/>
    <w:tmpl w:val="4404C4F0"/>
    <w:lvl w:ilvl="0" w:tplc="FBF6A5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5EE0A54"/>
    <w:multiLevelType w:val="multilevel"/>
    <w:tmpl w:val="F6803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930524"/>
    <w:multiLevelType w:val="multilevel"/>
    <w:tmpl w:val="DE62D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 w15:restartNumberingAfterBreak="0">
    <w:nsid w:val="636850F6"/>
    <w:multiLevelType w:val="hybridMultilevel"/>
    <w:tmpl w:val="E74E5674"/>
    <w:lvl w:ilvl="0" w:tplc="A56C9588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0F06F3"/>
    <w:multiLevelType w:val="hybridMultilevel"/>
    <w:tmpl w:val="94B804A8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A520E9A"/>
    <w:multiLevelType w:val="multilevel"/>
    <w:tmpl w:val="C794F770"/>
    <w:lvl w:ilvl="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C596233"/>
    <w:multiLevelType w:val="multilevel"/>
    <w:tmpl w:val="F014DD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C87B78"/>
    <w:multiLevelType w:val="hybridMultilevel"/>
    <w:tmpl w:val="1696D82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2"/>
  </w:num>
  <w:num w:numId="4">
    <w:abstractNumId w:val="2"/>
  </w:num>
  <w:num w:numId="5">
    <w:abstractNumId w:val="1"/>
  </w:num>
  <w:num w:numId="6">
    <w:abstractNumId w:val="17"/>
  </w:num>
  <w:num w:numId="7">
    <w:abstractNumId w:val="10"/>
  </w:num>
  <w:num w:numId="8">
    <w:abstractNumId w:val="9"/>
  </w:num>
  <w:num w:numId="9">
    <w:abstractNumId w:val="3"/>
  </w:num>
  <w:num w:numId="10">
    <w:abstractNumId w:val="24"/>
  </w:num>
  <w:num w:numId="11">
    <w:abstractNumId w:val="18"/>
  </w:num>
  <w:num w:numId="12">
    <w:abstractNumId w:val="0"/>
  </w:num>
  <w:num w:numId="13">
    <w:abstractNumId w:val="15"/>
  </w:num>
  <w:num w:numId="14">
    <w:abstractNumId w:val="5"/>
  </w:num>
  <w:num w:numId="15">
    <w:abstractNumId w:val="13"/>
  </w:num>
  <w:num w:numId="16">
    <w:abstractNumId w:val="22"/>
  </w:num>
  <w:num w:numId="17">
    <w:abstractNumId w:val="16"/>
  </w:num>
  <w:num w:numId="18">
    <w:abstractNumId w:val="20"/>
  </w:num>
  <w:num w:numId="19">
    <w:abstractNumId w:val="8"/>
  </w:num>
  <w:num w:numId="20">
    <w:abstractNumId w:val="25"/>
  </w:num>
  <w:num w:numId="21">
    <w:abstractNumId w:val="19"/>
  </w:num>
  <w:num w:numId="22">
    <w:abstractNumId w:val="11"/>
  </w:num>
  <w:num w:numId="23">
    <w:abstractNumId w:val="6"/>
  </w:num>
  <w:num w:numId="24">
    <w:abstractNumId w:val="7"/>
  </w:num>
  <w:num w:numId="25">
    <w:abstractNumId w:val="23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97"/>
    <w:rsid w:val="00012EC3"/>
    <w:rsid w:val="00021505"/>
    <w:rsid w:val="00033535"/>
    <w:rsid w:val="00037398"/>
    <w:rsid w:val="00055330"/>
    <w:rsid w:val="00066942"/>
    <w:rsid w:val="00066CBE"/>
    <w:rsid w:val="000706A2"/>
    <w:rsid w:val="00074445"/>
    <w:rsid w:val="00091754"/>
    <w:rsid w:val="0009617B"/>
    <w:rsid w:val="000A35FA"/>
    <w:rsid w:val="000B66F7"/>
    <w:rsid w:val="000C5546"/>
    <w:rsid w:val="000D6672"/>
    <w:rsid w:val="000F1DB9"/>
    <w:rsid w:val="00105A24"/>
    <w:rsid w:val="001120F9"/>
    <w:rsid w:val="00113E5D"/>
    <w:rsid w:val="00113E9D"/>
    <w:rsid w:val="00115EF5"/>
    <w:rsid w:val="0012122A"/>
    <w:rsid w:val="00124B8D"/>
    <w:rsid w:val="00143D3E"/>
    <w:rsid w:val="00143EF4"/>
    <w:rsid w:val="00146AE1"/>
    <w:rsid w:val="00165758"/>
    <w:rsid w:val="00181905"/>
    <w:rsid w:val="001837AE"/>
    <w:rsid w:val="00197AB4"/>
    <w:rsid w:val="001A0FC5"/>
    <w:rsid w:val="001B471E"/>
    <w:rsid w:val="001D5D29"/>
    <w:rsid w:val="001D659D"/>
    <w:rsid w:val="001E5599"/>
    <w:rsid w:val="001F2FAD"/>
    <w:rsid w:val="00220561"/>
    <w:rsid w:val="00254276"/>
    <w:rsid w:val="00262758"/>
    <w:rsid w:val="0027078D"/>
    <w:rsid w:val="0027470E"/>
    <w:rsid w:val="0027719E"/>
    <w:rsid w:val="00282050"/>
    <w:rsid w:val="002909B2"/>
    <w:rsid w:val="0029771B"/>
    <w:rsid w:val="002A021D"/>
    <w:rsid w:val="002A0A1A"/>
    <w:rsid w:val="002A460C"/>
    <w:rsid w:val="002C13A8"/>
    <w:rsid w:val="002E031B"/>
    <w:rsid w:val="002E2FBE"/>
    <w:rsid w:val="002E359F"/>
    <w:rsid w:val="002E3F2E"/>
    <w:rsid w:val="002F1110"/>
    <w:rsid w:val="0030320F"/>
    <w:rsid w:val="003107FF"/>
    <w:rsid w:val="003329C4"/>
    <w:rsid w:val="00336497"/>
    <w:rsid w:val="0035131D"/>
    <w:rsid w:val="00362804"/>
    <w:rsid w:val="00364199"/>
    <w:rsid w:val="00370E48"/>
    <w:rsid w:val="003804F0"/>
    <w:rsid w:val="00393830"/>
    <w:rsid w:val="00393CF4"/>
    <w:rsid w:val="003A7B2E"/>
    <w:rsid w:val="003D25C2"/>
    <w:rsid w:val="003E7259"/>
    <w:rsid w:val="004039E7"/>
    <w:rsid w:val="004045D2"/>
    <w:rsid w:val="00406DE1"/>
    <w:rsid w:val="00407C5B"/>
    <w:rsid w:val="00414DDB"/>
    <w:rsid w:val="004150E7"/>
    <w:rsid w:val="00421325"/>
    <w:rsid w:val="00423D18"/>
    <w:rsid w:val="00424570"/>
    <w:rsid w:val="00424B47"/>
    <w:rsid w:val="004262FE"/>
    <w:rsid w:val="00430192"/>
    <w:rsid w:val="00431C49"/>
    <w:rsid w:val="00432727"/>
    <w:rsid w:val="004330A8"/>
    <w:rsid w:val="00433ABD"/>
    <w:rsid w:val="00443460"/>
    <w:rsid w:val="004448FF"/>
    <w:rsid w:val="004554DC"/>
    <w:rsid w:val="004709FA"/>
    <w:rsid w:val="00472A07"/>
    <w:rsid w:val="00487380"/>
    <w:rsid w:val="00490F15"/>
    <w:rsid w:val="004A633E"/>
    <w:rsid w:val="004A703A"/>
    <w:rsid w:val="004A7075"/>
    <w:rsid w:val="004B1321"/>
    <w:rsid w:val="004B6851"/>
    <w:rsid w:val="004C6A12"/>
    <w:rsid w:val="004C7015"/>
    <w:rsid w:val="004E4551"/>
    <w:rsid w:val="004E5393"/>
    <w:rsid w:val="004F22DD"/>
    <w:rsid w:val="004F6578"/>
    <w:rsid w:val="004F676F"/>
    <w:rsid w:val="00504F22"/>
    <w:rsid w:val="00511D72"/>
    <w:rsid w:val="00515C41"/>
    <w:rsid w:val="005269CC"/>
    <w:rsid w:val="00541B50"/>
    <w:rsid w:val="0055044F"/>
    <w:rsid w:val="00563D72"/>
    <w:rsid w:val="00571C33"/>
    <w:rsid w:val="005760A4"/>
    <w:rsid w:val="00597E2F"/>
    <w:rsid w:val="005A2FD0"/>
    <w:rsid w:val="005A53FD"/>
    <w:rsid w:val="005B3344"/>
    <w:rsid w:val="005C414C"/>
    <w:rsid w:val="005D1985"/>
    <w:rsid w:val="005D39F8"/>
    <w:rsid w:val="005E527A"/>
    <w:rsid w:val="005E7B0A"/>
    <w:rsid w:val="006006CA"/>
    <w:rsid w:val="0060527D"/>
    <w:rsid w:val="006062A6"/>
    <w:rsid w:val="00624808"/>
    <w:rsid w:val="00632FD5"/>
    <w:rsid w:val="00636E95"/>
    <w:rsid w:val="00641C8E"/>
    <w:rsid w:val="00641CCF"/>
    <w:rsid w:val="006435A3"/>
    <w:rsid w:val="00645115"/>
    <w:rsid w:val="00647DBA"/>
    <w:rsid w:val="006624C1"/>
    <w:rsid w:val="00676B54"/>
    <w:rsid w:val="006921F1"/>
    <w:rsid w:val="00692387"/>
    <w:rsid w:val="006A7EBD"/>
    <w:rsid w:val="006B4B15"/>
    <w:rsid w:val="006B4D05"/>
    <w:rsid w:val="006B76F1"/>
    <w:rsid w:val="006C1775"/>
    <w:rsid w:val="006E6095"/>
    <w:rsid w:val="006F690C"/>
    <w:rsid w:val="00700350"/>
    <w:rsid w:val="00702FF2"/>
    <w:rsid w:val="007072A5"/>
    <w:rsid w:val="00714395"/>
    <w:rsid w:val="00717DED"/>
    <w:rsid w:val="00727642"/>
    <w:rsid w:val="00734BD4"/>
    <w:rsid w:val="00741BE8"/>
    <w:rsid w:val="00743CCD"/>
    <w:rsid w:val="00746216"/>
    <w:rsid w:val="00747DF1"/>
    <w:rsid w:val="007530AE"/>
    <w:rsid w:val="0076213D"/>
    <w:rsid w:val="00763487"/>
    <w:rsid w:val="00784FAB"/>
    <w:rsid w:val="0079437F"/>
    <w:rsid w:val="00797BFC"/>
    <w:rsid w:val="007A04C6"/>
    <w:rsid w:val="007A108C"/>
    <w:rsid w:val="007A53F7"/>
    <w:rsid w:val="007B6010"/>
    <w:rsid w:val="007B68A1"/>
    <w:rsid w:val="007D29CE"/>
    <w:rsid w:val="007E33DF"/>
    <w:rsid w:val="007E47E5"/>
    <w:rsid w:val="007F460E"/>
    <w:rsid w:val="0080033B"/>
    <w:rsid w:val="00813C26"/>
    <w:rsid w:val="00813CC7"/>
    <w:rsid w:val="008240E3"/>
    <w:rsid w:val="0083397E"/>
    <w:rsid w:val="00833C59"/>
    <w:rsid w:val="008404F1"/>
    <w:rsid w:val="008422FB"/>
    <w:rsid w:val="0084457E"/>
    <w:rsid w:val="00844655"/>
    <w:rsid w:val="008449F7"/>
    <w:rsid w:val="00865AFC"/>
    <w:rsid w:val="00872BB3"/>
    <w:rsid w:val="008874E3"/>
    <w:rsid w:val="008916C5"/>
    <w:rsid w:val="00893D36"/>
    <w:rsid w:val="00896698"/>
    <w:rsid w:val="008B75C2"/>
    <w:rsid w:val="008C1F5A"/>
    <w:rsid w:val="008C4561"/>
    <w:rsid w:val="008C5C31"/>
    <w:rsid w:val="008D51B5"/>
    <w:rsid w:val="008F2BD3"/>
    <w:rsid w:val="008F3B2D"/>
    <w:rsid w:val="00904F64"/>
    <w:rsid w:val="0091408A"/>
    <w:rsid w:val="00914FA1"/>
    <w:rsid w:val="009404E6"/>
    <w:rsid w:val="0094130C"/>
    <w:rsid w:val="00951D45"/>
    <w:rsid w:val="009570FF"/>
    <w:rsid w:val="00983EA9"/>
    <w:rsid w:val="00985F43"/>
    <w:rsid w:val="00987B68"/>
    <w:rsid w:val="00997F78"/>
    <w:rsid w:val="009B58ED"/>
    <w:rsid w:val="009C2FD9"/>
    <w:rsid w:val="009D0E5B"/>
    <w:rsid w:val="009D1D39"/>
    <w:rsid w:val="009D44CA"/>
    <w:rsid w:val="009F4F3F"/>
    <w:rsid w:val="009F65DA"/>
    <w:rsid w:val="00A04844"/>
    <w:rsid w:val="00A06F91"/>
    <w:rsid w:val="00A118C5"/>
    <w:rsid w:val="00A153E0"/>
    <w:rsid w:val="00A24032"/>
    <w:rsid w:val="00A257B3"/>
    <w:rsid w:val="00A27EE2"/>
    <w:rsid w:val="00A33A08"/>
    <w:rsid w:val="00A62F04"/>
    <w:rsid w:val="00A66686"/>
    <w:rsid w:val="00A710AC"/>
    <w:rsid w:val="00A92C4D"/>
    <w:rsid w:val="00A94266"/>
    <w:rsid w:val="00A96B08"/>
    <w:rsid w:val="00A96C19"/>
    <w:rsid w:val="00AA31AB"/>
    <w:rsid w:val="00AB7989"/>
    <w:rsid w:val="00AC0B3F"/>
    <w:rsid w:val="00AC386A"/>
    <w:rsid w:val="00AC69F0"/>
    <w:rsid w:val="00AD7EC5"/>
    <w:rsid w:val="00B0171A"/>
    <w:rsid w:val="00B02BB6"/>
    <w:rsid w:val="00B30AB3"/>
    <w:rsid w:val="00B35F4B"/>
    <w:rsid w:val="00B41537"/>
    <w:rsid w:val="00B4313E"/>
    <w:rsid w:val="00B579D8"/>
    <w:rsid w:val="00B61181"/>
    <w:rsid w:val="00B71A44"/>
    <w:rsid w:val="00B72045"/>
    <w:rsid w:val="00B75072"/>
    <w:rsid w:val="00B9469D"/>
    <w:rsid w:val="00BA0883"/>
    <w:rsid w:val="00BB402B"/>
    <w:rsid w:val="00BC794A"/>
    <w:rsid w:val="00BD2C99"/>
    <w:rsid w:val="00BE74A2"/>
    <w:rsid w:val="00BF2441"/>
    <w:rsid w:val="00C03D88"/>
    <w:rsid w:val="00C12742"/>
    <w:rsid w:val="00C1714A"/>
    <w:rsid w:val="00C24CCE"/>
    <w:rsid w:val="00C35A46"/>
    <w:rsid w:val="00C364D2"/>
    <w:rsid w:val="00C90704"/>
    <w:rsid w:val="00C97BDD"/>
    <w:rsid w:val="00CA5171"/>
    <w:rsid w:val="00CB5452"/>
    <w:rsid w:val="00CC4C0A"/>
    <w:rsid w:val="00CC5A7F"/>
    <w:rsid w:val="00CE10FD"/>
    <w:rsid w:val="00CF1701"/>
    <w:rsid w:val="00CF1EA0"/>
    <w:rsid w:val="00CF29E5"/>
    <w:rsid w:val="00CF5789"/>
    <w:rsid w:val="00D074F3"/>
    <w:rsid w:val="00D11E3E"/>
    <w:rsid w:val="00D171A2"/>
    <w:rsid w:val="00D30717"/>
    <w:rsid w:val="00D31FE3"/>
    <w:rsid w:val="00D34ACB"/>
    <w:rsid w:val="00D40ABB"/>
    <w:rsid w:val="00D44231"/>
    <w:rsid w:val="00D45770"/>
    <w:rsid w:val="00D50E81"/>
    <w:rsid w:val="00D53E5F"/>
    <w:rsid w:val="00D61CF3"/>
    <w:rsid w:val="00D62522"/>
    <w:rsid w:val="00D64BC3"/>
    <w:rsid w:val="00D7472B"/>
    <w:rsid w:val="00DA32FC"/>
    <w:rsid w:val="00DB6B28"/>
    <w:rsid w:val="00DD2A2A"/>
    <w:rsid w:val="00DD58B0"/>
    <w:rsid w:val="00DE0920"/>
    <w:rsid w:val="00DE6532"/>
    <w:rsid w:val="00DE7D6F"/>
    <w:rsid w:val="00DF1381"/>
    <w:rsid w:val="00DF4572"/>
    <w:rsid w:val="00E01092"/>
    <w:rsid w:val="00E017C1"/>
    <w:rsid w:val="00E127A8"/>
    <w:rsid w:val="00E2093F"/>
    <w:rsid w:val="00E2739A"/>
    <w:rsid w:val="00E3411A"/>
    <w:rsid w:val="00E349AA"/>
    <w:rsid w:val="00E36BA2"/>
    <w:rsid w:val="00E524B2"/>
    <w:rsid w:val="00E529A2"/>
    <w:rsid w:val="00E61341"/>
    <w:rsid w:val="00E70717"/>
    <w:rsid w:val="00E747F0"/>
    <w:rsid w:val="00E758F0"/>
    <w:rsid w:val="00E808D0"/>
    <w:rsid w:val="00E820DE"/>
    <w:rsid w:val="00E91DEA"/>
    <w:rsid w:val="00E97E33"/>
    <w:rsid w:val="00EA7851"/>
    <w:rsid w:val="00EB0666"/>
    <w:rsid w:val="00EB4E51"/>
    <w:rsid w:val="00EB5C9B"/>
    <w:rsid w:val="00EB74CF"/>
    <w:rsid w:val="00EC1932"/>
    <w:rsid w:val="00EE4CCE"/>
    <w:rsid w:val="00EE4DC7"/>
    <w:rsid w:val="00EE4F11"/>
    <w:rsid w:val="00EF6F6B"/>
    <w:rsid w:val="00F02468"/>
    <w:rsid w:val="00F03E8B"/>
    <w:rsid w:val="00F04ABB"/>
    <w:rsid w:val="00F1360A"/>
    <w:rsid w:val="00F13639"/>
    <w:rsid w:val="00F14EC3"/>
    <w:rsid w:val="00F15EB5"/>
    <w:rsid w:val="00F34D6F"/>
    <w:rsid w:val="00F426D3"/>
    <w:rsid w:val="00F5486F"/>
    <w:rsid w:val="00F55891"/>
    <w:rsid w:val="00F61314"/>
    <w:rsid w:val="00F77F4A"/>
    <w:rsid w:val="00F8371B"/>
    <w:rsid w:val="00F83A56"/>
    <w:rsid w:val="00F93118"/>
    <w:rsid w:val="00FA64D7"/>
    <w:rsid w:val="00FB300C"/>
    <w:rsid w:val="00FC5DDB"/>
    <w:rsid w:val="00FE3483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4D4F1-6929-4F61-B824-D5872A04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B7204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3">
    <w:name w:val="heading 3"/>
    <w:basedOn w:val="a0"/>
    <w:next w:val="a0"/>
    <w:link w:val="30"/>
    <w:uiPriority w:val="9"/>
    <w:unhideWhenUsed/>
    <w:qFormat/>
    <w:rsid w:val="00987B6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02FF2"/>
    <w:pPr>
      <w:keepNext/>
      <w:keepLines/>
      <w:spacing w:before="200" w:after="0" w:line="240" w:lineRule="auto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336497"/>
    <w:rPr>
      <w:rFonts w:ascii="Arial" w:hAnsi="Arial"/>
      <w:color w:val="0000FF"/>
      <w:u w:val="single"/>
    </w:rPr>
  </w:style>
  <w:style w:type="paragraph" w:customStyle="1" w:styleId="a">
    <w:name w:val="Буллит"/>
    <w:basedOn w:val="a0"/>
    <w:link w:val="a5"/>
    <w:qFormat/>
    <w:rsid w:val="00336497"/>
    <w:pPr>
      <w:numPr>
        <w:numId w:val="1"/>
      </w:numPr>
      <w:spacing w:before="120" w:after="0" w:line="240" w:lineRule="auto"/>
      <w:jc w:val="both"/>
      <w:outlineLvl w:val="1"/>
    </w:pPr>
    <w:rPr>
      <w:rFonts w:ascii="Arial" w:eastAsia="Times New Roman" w:hAnsi="Arial"/>
      <w:lang w:val="x-none" w:eastAsia="x-none"/>
    </w:rPr>
  </w:style>
  <w:style w:type="character" w:customStyle="1" w:styleId="a5">
    <w:name w:val="Буллит Знак"/>
    <w:link w:val="a"/>
    <w:rsid w:val="00336497"/>
    <w:rPr>
      <w:rFonts w:ascii="Arial" w:eastAsia="Times New Roman" w:hAnsi="Arial" w:cs="Arial"/>
      <w:sz w:val="22"/>
      <w:szCs w:val="22"/>
    </w:rPr>
  </w:style>
  <w:style w:type="paragraph" w:customStyle="1" w:styleId="Style0">
    <w:name w:val="Style0"/>
    <w:rsid w:val="00741BE8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702FF2"/>
    <w:rPr>
      <w:rFonts w:ascii="Cambria" w:eastAsia="Times New Roman" w:hAnsi="Cambria"/>
      <w:i/>
      <w:iCs/>
      <w:color w:val="404040"/>
    </w:rPr>
  </w:style>
  <w:style w:type="paragraph" w:styleId="a6">
    <w:name w:val="List Paragraph"/>
    <w:basedOn w:val="a0"/>
    <w:uiPriority w:val="34"/>
    <w:qFormat/>
    <w:rsid w:val="00702FF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"/>
    <w:basedOn w:val="a8"/>
    <w:rsid w:val="00702FF2"/>
    <w:pPr>
      <w:suppressAutoHyphens/>
      <w:spacing w:after="0" w:line="240" w:lineRule="auto"/>
    </w:pPr>
    <w:rPr>
      <w:rFonts w:ascii="Arial" w:eastAsia="Times New Roman" w:hAnsi="Arial" w:cs="Tahoma"/>
      <w:b/>
      <w:sz w:val="28"/>
      <w:szCs w:val="20"/>
      <w:lang w:eastAsia="ar-SA"/>
    </w:rPr>
  </w:style>
  <w:style w:type="paragraph" w:customStyle="1" w:styleId="a9">
    <w:name w:val="Название"/>
    <w:basedOn w:val="a0"/>
    <w:next w:val="aa"/>
    <w:link w:val="ab"/>
    <w:qFormat/>
    <w:rsid w:val="00702FF2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ar-SA"/>
    </w:rPr>
  </w:style>
  <w:style w:type="character" w:customStyle="1" w:styleId="ab">
    <w:name w:val="Название Знак"/>
    <w:link w:val="a9"/>
    <w:rsid w:val="00702FF2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styleId="2">
    <w:name w:val="Body Text 2"/>
    <w:basedOn w:val="a0"/>
    <w:link w:val="20"/>
    <w:rsid w:val="00702FF2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link w:val="2"/>
    <w:rsid w:val="00702FF2"/>
    <w:rPr>
      <w:rFonts w:ascii="Times New Roman" w:eastAsia="Times New Roman" w:hAnsi="Times New Roman"/>
      <w:sz w:val="24"/>
      <w:szCs w:val="24"/>
    </w:rPr>
  </w:style>
  <w:style w:type="paragraph" w:styleId="a8">
    <w:name w:val="Body Text"/>
    <w:basedOn w:val="a0"/>
    <w:link w:val="ac"/>
    <w:uiPriority w:val="99"/>
    <w:semiHidden/>
    <w:unhideWhenUsed/>
    <w:rsid w:val="00702FF2"/>
    <w:pPr>
      <w:spacing w:after="120"/>
    </w:pPr>
    <w:rPr>
      <w:lang w:val="x-none"/>
    </w:rPr>
  </w:style>
  <w:style w:type="character" w:customStyle="1" w:styleId="ac">
    <w:name w:val="Основной текст Знак"/>
    <w:link w:val="a8"/>
    <w:uiPriority w:val="99"/>
    <w:semiHidden/>
    <w:rsid w:val="00702FF2"/>
    <w:rPr>
      <w:sz w:val="22"/>
      <w:szCs w:val="22"/>
      <w:lang w:eastAsia="en-US"/>
    </w:rPr>
  </w:style>
  <w:style w:type="paragraph" w:styleId="aa">
    <w:name w:val="Subtitle"/>
    <w:basedOn w:val="a0"/>
    <w:next w:val="a0"/>
    <w:link w:val="ad"/>
    <w:uiPriority w:val="11"/>
    <w:qFormat/>
    <w:rsid w:val="00702FF2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/>
    </w:rPr>
  </w:style>
  <w:style w:type="character" w:customStyle="1" w:styleId="ad">
    <w:name w:val="Подзаголовок Знак"/>
    <w:link w:val="aa"/>
    <w:uiPriority w:val="11"/>
    <w:rsid w:val="00702FF2"/>
    <w:rPr>
      <w:rFonts w:ascii="Cambria" w:eastAsia="Times New Roman" w:hAnsi="Cambria" w:cs="Times New Roman"/>
      <w:sz w:val="24"/>
      <w:szCs w:val="24"/>
      <w:lang w:eastAsia="en-US"/>
    </w:rPr>
  </w:style>
  <w:style w:type="paragraph" w:styleId="ae">
    <w:name w:val="header"/>
    <w:basedOn w:val="a0"/>
    <w:link w:val="af"/>
    <w:rsid w:val="00541B50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/>
      <w:szCs w:val="24"/>
      <w:lang w:val="x-none" w:eastAsia="x-none"/>
    </w:rPr>
  </w:style>
  <w:style w:type="character" w:customStyle="1" w:styleId="af">
    <w:name w:val="Верхний колонтитул Знак"/>
    <w:link w:val="ae"/>
    <w:rsid w:val="00541B50"/>
    <w:rPr>
      <w:rFonts w:ascii="Arial" w:eastAsia="Times New Roman" w:hAnsi="Arial"/>
      <w:sz w:val="22"/>
      <w:szCs w:val="24"/>
    </w:rPr>
  </w:style>
  <w:style w:type="character" w:customStyle="1" w:styleId="10">
    <w:name w:val="Заголовок 1 Знак"/>
    <w:link w:val="1"/>
    <w:uiPriority w:val="9"/>
    <w:rsid w:val="00B7204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pple-style-span">
    <w:name w:val="apple-style-span"/>
    <w:rsid w:val="00B72045"/>
  </w:style>
  <w:style w:type="paragraph" w:customStyle="1" w:styleId="af0">
    <w:name w:val="Свободная форма"/>
    <w:rsid w:val="00B72045"/>
    <w:rPr>
      <w:rFonts w:ascii="Times New Roman" w:eastAsia="ヒラギノ角ゴ Pro W3" w:hAnsi="Times New Roman"/>
      <w:color w:val="000000"/>
    </w:rPr>
  </w:style>
  <w:style w:type="character" w:customStyle="1" w:styleId="FontStyle22">
    <w:name w:val="Font Style22"/>
    <w:rsid w:val="00B72045"/>
    <w:rPr>
      <w:rFonts w:ascii="Arial" w:hAnsi="Arial" w:cs="Arial"/>
      <w:b/>
      <w:bCs/>
      <w:sz w:val="18"/>
      <w:szCs w:val="18"/>
    </w:rPr>
  </w:style>
  <w:style w:type="paragraph" w:customStyle="1" w:styleId="ConsNormal">
    <w:name w:val="ConsNormal"/>
    <w:rsid w:val="00B72045"/>
    <w:pPr>
      <w:widowControl w:val="0"/>
      <w:suppressAutoHyphens/>
      <w:autoSpaceDE w:val="0"/>
      <w:ind w:firstLine="720"/>
    </w:pPr>
    <w:rPr>
      <w:rFonts w:ascii="Arial" w:eastAsia="Arial" w:hAnsi="Arial" w:cs="Arial"/>
      <w:sz w:val="14"/>
      <w:szCs w:val="14"/>
      <w:lang w:eastAsia="ar-SA"/>
    </w:rPr>
  </w:style>
  <w:style w:type="character" w:customStyle="1" w:styleId="30">
    <w:name w:val="Заголовок 3 Знак"/>
    <w:link w:val="3"/>
    <w:uiPriority w:val="9"/>
    <w:rsid w:val="00987B6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1">
    <w:name w:val="Balloon Text"/>
    <w:basedOn w:val="a0"/>
    <w:link w:val="af2"/>
    <w:uiPriority w:val="99"/>
    <w:semiHidden/>
    <w:unhideWhenUsed/>
    <w:rsid w:val="00430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430192"/>
    <w:rPr>
      <w:rFonts w:ascii="Tahoma" w:hAnsi="Tahoma" w:cs="Tahoma"/>
      <w:sz w:val="16"/>
      <w:szCs w:val="16"/>
      <w:lang w:eastAsia="en-US"/>
    </w:rPr>
  </w:style>
  <w:style w:type="character" w:styleId="af3">
    <w:name w:val="annotation reference"/>
    <w:semiHidden/>
    <w:rsid w:val="00D7472B"/>
    <w:rPr>
      <w:sz w:val="16"/>
      <w:szCs w:val="16"/>
    </w:rPr>
  </w:style>
  <w:style w:type="paragraph" w:styleId="af4">
    <w:name w:val="annotation text"/>
    <w:basedOn w:val="a0"/>
    <w:link w:val="af5"/>
    <w:semiHidden/>
    <w:rsid w:val="00D747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link w:val="af4"/>
    <w:semiHidden/>
    <w:rsid w:val="00D7472B"/>
    <w:rPr>
      <w:rFonts w:ascii="Times New Roman" w:eastAsia="Times New Roman" w:hAnsi="Times New Roman"/>
    </w:rPr>
  </w:style>
  <w:style w:type="paragraph" w:customStyle="1" w:styleId="Text">
    <w:name w:val="Text"/>
    <w:basedOn w:val="a0"/>
    <w:rsid w:val="00D7472B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Text2">
    <w:name w:val="Text 2"/>
    <w:basedOn w:val="a0"/>
    <w:rsid w:val="00D7472B"/>
    <w:pPr>
      <w:keepLines/>
      <w:spacing w:after="120" w:line="240" w:lineRule="auto"/>
      <w:ind w:left="1701"/>
      <w:jc w:val="both"/>
    </w:pPr>
    <w:rPr>
      <w:rFonts w:ascii="Pragmatica" w:eastAsia="Times New Roman" w:hAnsi="Pragmatica"/>
      <w:sz w:val="20"/>
      <w:szCs w:val="20"/>
      <w:lang w:val="en-US"/>
    </w:rPr>
  </w:style>
  <w:style w:type="character" w:customStyle="1" w:styleId="af6">
    <w:name w:val="Заголовок сообщения (текст)"/>
    <w:rsid w:val="000A35FA"/>
    <w:rPr>
      <w:rFonts w:ascii="Arial Black" w:hAnsi="Arial Black"/>
      <w:spacing w:val="-10"/>
      <w:sz w:val="18"/>
    </w:rPr>
  </w:style>
  <w:style w:type="paragraph" w:styleId="af7">
    <w:name w:val="footer"/>
    <w:basedOn w:val="a0"/>
    <w:link w:val="af8"/>
    <w:rsid w:val="00E747F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8">
    <w:name w:val="Нижний колонтитул Знак"/>
    <w:link w:val="af7"/>
    <w:rsid w:val="00E747F0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mmentSubject">
    <w:name w:val="Comment Subject"/>
    <w:basedOn w:val="af4"/>
    <w:next w:val="af4"/>
    <w:semiHidden/>
    <w:rsid w:val="00E747F0"/>
    <w:rPr>
      <w:b/>
      <w:bCs/>
    </w:rPr>
  </w:style>
  <w:style w:type="paragraph" w:styleId="af9">
    <w:name w:val="Message Header"/>
    <w:basedOn w:val="a8"/>
    <w:link w:val="afa"/>
    <w:semiHidden/>
    <w:rsid w:val="00645115"/>
    <w:pPr>
      <w:keepLines/>
      <w:tabs>
        <w:tab w:val="left" w:pos="27814"/>
      </w:tabs>
      <w:spacing w:line="180" w:lineRule="atLeast"/>
      <w:ind w:left="1134" w:hanging="1134"/>
    </w:pPr>
    <w:rPr>
      <w:rFonts w:ascii="Arial" w:eastAsia="Times New Roman" w:hAnsi="Arial"/>
      <w:spacing w:val="-5"/>
      <w:sz w:val="20"/>
      <w:szCs w:val="20"/>
      <w:lang w:val="ru-RU" w:eastAsia="ru-RU"/>
    </w:rPr>
  </w:style>
  <w:style w:type="character" w:customStyle="1" w:styleId="afa">
    <w:name w:val="Шапка Знак"/>
    <w:link w:val="af9"/>
    <w:semiHidden/>
    <w:rsid w:val="00645115"/>
    <w:rPr>
      <w:rFonts w:ascii="Arial" w:eastAsia="Times New Roman" w:hAnsi="Arial"/>
      <w:spacing w:val="-5"/>
    </w:rPr>
  </w:style>
  <w:style w:type="character" w:customStyle="1" w:styleId="afb">
    <w:name w:val="Стиль вставки"/>
    <w:uiPriority w:val="1"/>
    <w:qFormat/>
    <w:rsid w:val="005D39F8"/>
    <w:rPr>
      <w:rFonts w:ascii="Tahoma" w:hAnsi="Tahom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8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25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76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73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302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75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4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24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1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1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42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37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51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215D5-D2A9-4ABA-909D-01A0C516E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4462</CharactersWithSpaces>
  <SharedDoc>false</SharedDoc>
  <HLinks>
    <vt:vector size="12" baseType="variant">
      <vt:variant>
        <vt:i4>7864321</vt:i4>
      </vt:variant>
      <vt:variant>
        <vt:i4>3</vt:i4>
      </vt:variant>
      <vt:variant>
        <vt:i4>0</vt:i4>
      </vt:variant>
      <vt:variant>
        <vt:i4>5</vt:i4>
      </vt:variant>
      <vt:variant>
        <vt:lpwstr>mailto:post@yanos.slavneft.ru</vt:lpwstr>
      </vt:variant>
      <vt:variant>
        <vt:lpwstr/>
      </vt:variant>
      <vt:variant>
        <vt:i4>3342410</vt:i4>
      </vt:variant>
      <vt:variant>
        <vt:i4>0</vt:i4>
      </vt:variant>
      <vt:variant>
        <vt:i4>0</vt:i4>
      </vt:variant>
      <vt:variant>
        <vt:i4>5</vt:i4>
      </vt:variant>
      <vt:variant>
        <vt:lpwstr>mailto:SokolovVV@yanos.slavneft.ru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Детков Александр Игоревич</dc:creator>
  <cp:keywords/>
  <cp:lastModifiedBy>ReznikovMA</cp:lastModifiedBy>
  <cp:revision>27</cp:revision>
  <cp:lastPrinted>2018-05-28T10:45:00Z</cp:lastPrinted>
  <dcterms:created xsi:type="dcterms:W3CDTF">2018-05-28T10:31:00Z</dcterms:created>
  <dcterms:modified xsi:type="dcterms:W3CDTF">2018-06-09T05:49:00Z</dcterms:modified>
</cp:coreProperties>
</file>